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ECA85">
      <w:pPr>
        <w:jc w:val="center"/>
        <w:rPr>
          <w:b/>
        </w:rPr>
      </w:pPr>
      <w:r>
        <w:rPr>
          <w:b/>
        </w:rPr>
        <w:t xml:space="preserve">Государственное казенное общеобразовательное учреждение </w:t>
      </w:r>
      <w:r>
        <w:rPr>
          <w:b/>
        </w:rPr>
        <w:br w:type="textWrapping"/>
      </w:r>
      <w:r>
        <w:rPr>
          <w:b/>
        </w:rPr>
        <w:t>«Волгоградская школа – интернат №2»</w:t>
      </w:r>
    </w:p>
    <w:p w14:paraId="62EF81AC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  <w:r>
        <w:rPr>
          <w:sz w:val="24"/>
          <w:szCs w:val="22"/>
          <w:lang w:eastAsia="ru-RU"/>
        </w:rPr>
        <w:tab/>
      </w:r>
      <w:r>
        <w:rPr>
          <w:sz w:val="24"/>
          <w:szCs w:val="22"/>
          <w:lang w:eastAsia="ru-RU"/>
        </w:rPr>
        <w:tab/>
      </w:r>
    </w:p>
    <w:tbl>
      <w:tblPr>
        <w:tblStyle w:val="6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7CC1A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34B6FBA6">
            <w:pPr>
              <w:suppressAutoHyphens w:val="0"/>
              <w:spacing w:after="200" w:line="240" w:lineRule="auto"/>
              <w:ind w:right="-143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«Согласована»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 Руководитель МО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_________(  Э.А. Довгаль )</w:t>
            </w:r>
          </w:p>
          <w:p w14:paraId="5B09B766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407746D3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 xml:space="preserve">  августа 202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 xml:space="preserve">г. №1 </w:t>
            </w:r>
          </w:p>
          <w:p w14:paraId="1B72870A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  <w:p w14:paraId="2AB5C1BF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от«_28»августа202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г. №_1___</w:t>
            </w:r>
          </w:p>
        </w:tc>
        <w:tc>
          <w:tcPr>
            <w:tcW w:w="3118" w:type="dxa"/>
            <w:shd w:val="clear" w:color="auto" w:fill="auto"/>
          </w:tcPr>
          <w:p w14:paraId="0F87B62F">
            <w:pPr>
              <w:suppressAutoHyphens w:val="0"/>
              <w:spacing w:after="200" w:line="240" w:lineRule="auto"/>
              <w:ind w:right="-143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«Согласована»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07099B04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директор ГКОУ </w:t>
            </w:r>
          </w:p>
          <w:p w14:paraId="63AFA89F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«Волгоградская школа-интернат №2»</w:t>
            </w:r>
          </w:p>
          <w:p w14:paraId="2597B671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 (А.М. Небыков)</w:t>
            </w:r>
          </w:p>
        </w:tc>
      </w:tr>
      <w:tr w14:paraId="1E6F8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7BCA5B5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0B993A6C">
            <w:pPr>
              <w:suppressAutoHyphens w:val="0"/>
              <w:spacing w:after="200" w:line="240" w:lineRule="auto"/>
              <w:ind w:right="-143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15251875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7F575C09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 xml:space="preserve"> августа   202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г. № 312</w:t>
            </w:r>
          </w:p>
          <w:p w14:paraId="38645827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</w:tc>
      </w:tr>
    </w:tbl>
    <w:p w14:paraId="589710E7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  <w:r>
        <w:rPr>
          <w:sz w:val="24"/>
          <w:szCs w:val="22"/>
          <w:lang w:eastAsia="ru-RU"/>
        </w:rPr>
        <w:tab/>
      </w:r>
    </w:p>
    <w:p w14:paraId="720709CD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</w:p>
    <w:p w14:paraId="066A801F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</w:p>
    <w:p w14:paraId="44AFB2E1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  <w:r>
        <w:rPr>
          <w:sz w:val="24"/>
          <w:szCs w:val="22"/>
          <w:lang w:eastAsia="ru-RU"/>
        </w:rPr>
        <w:tab/>
      </w:r>
    </w:p>
    <w:p w14:paraId="6181E54F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Рабочая программа </w:t>
      </w:r>
    </w:p>
    <w:p w14:paraId="0226CCBC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rFonts w:hint="default"/>
          <w:b/>
          <w:sz w:val="32"/>
          <w:szCs w:val="32"/>
          <w:lang w:val="en-US" w:eastAsia="ru-RU"/>
        </w:rPr>
      </w:pPr>
      <w:r>
        <w:rPr>
          <w:b/>
          <w:sz w:val="32"/>
          <w:szCs w:val="32"/>
          <w:lang w:eastAsia="ru-RU"/>
        </w:rPr>
        <w:t>по</w:t>
      </w:r>
      <w:r>
        <w:rPr>
          <w:rFonts w:hint="default"/>
          <w:b/>
          <w:sz w:val="32"/>
          <w:szCs w:val="32"/>
          <w:lang w:val="en-US" w:eastAsia="ru-RU"/>
        </w:rPr>
        <w:t xml:space="preserve"> </w:t>
      </w:r>
      <w:r>
        <w:rPr>
          <w:b/>
          <w:sz w:val="32"/>
          <w:szCs w:val="32"/>
          <w:lang w:eastAsia="ru-RU"/>
        </w:rPr>
        <w:t>учебному</w:t>
      </w:r>
      <w:r>
        <w:rPr>
          <w:rFonts w:hint="default"/>
          <w:b/>
          <w:sz w:val="32"/>
          <w:szCs w:val="32"/>
          <w:lang w:val="en-US" w:eastAsia="ru-RU"/>
        </w:rPr>
        <w:t xml:space="preserve"> предмету</w:t>
      </w:r>
    </w:p>
    <w:p w14:paraId="5AA17456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rFonts w:hint="default"/>
          <w:b/>
          <w:sz w:val="32"/>
          <w:szCs w:val="32"/>
          <w:lang w:val="en-US" w:eastAsia="ru-RU"/>
        </w:rPr>
      </w:pPr>
      <w:r>
        <w:rPr>
          <w:rFonts w:hint="default"/>
          <w:b/>
          <w:sz w:val="32"/>
          <w:szCs w:val="32"/>
          <w:lang w:val="en-US" w:eastAsia="ru-RU"/>
        </w:rPr>
        <w:t>«Г</w:t>
      </w:r>
      <w:r>
        <w:rPr>
          <w:b/>
          <w:sz w:val="32"/>
          <w:szCs w:val="32"/>
          <w:lang w:eastAsia="ru-RU"/>
        </w:rPr>
        <w:t>рафика и письмо</w:t>
      </w:r>
      <w:r>
        <w:rPr>
          <w:rFonts w:hint="default"/>
          <w:b/>
          <w:sz w:val="32"/>
          <w:szCs w:val="32"/>
          <w:lang w:val="en-US" w:eastAsia="ru-RU"/>
        </w:rPr>
        <w:t>»</w:t>
      </w:r>
    </w:p>
    <w:p w14:paraId="272DE751">
      <w:pPr>
        <w:tabs>
          <w:tab w:val="left" w:pos="2190"/>
        </w:tabs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12 «Б» класс </w:t>
      </w:r>
      <w:r>
        <w:rPr>
          <w:b/>
          <w:sz w:val="32"/>
        </w:rPr>
        <w:t>(вариант 2)</w:t>
      </w:r>
    </w:p>
    <w:p w14:paraId="654881E3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7C3BD7BE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6E99E364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14B78B99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65E572D1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7CF92857">
      <w:pPr>
        <w:tabs>
          <w:tab w:val="left" w:pos="2190"/>
        </w:tabs>
        <w:spacing w:after="120" w:line="240" w:lineRule="auto"/>
        <w:jc w:val="center"/>
      </w:pPr>
      <w:r>
        <w:t xml:space="preserve">                            Разработала:</w:t>
      </w:r>
    </w:p>
    <w:p w14:paraId="5AA98685">
      <w:pPr>
        <w:tabs>
          <w:tab w:val="left" w:pos="2190"/>
        </w:tabs>
        <w:spacing w:after="120" w:line="240" w:lineRule="auto"/>
        <w:jc w:val="center"/>
      </w:pPr>
      <w:r>
        <w:t xml:space="preserve">                                   учитель  </w:t>
      </w:r>
      <w:r>
        <w:rPr>
          <w:szCs w:val="28"/>
          <w:lang w:eastAsia="ru-RU"/>
        </w:rPr>
        <w:t>Бражник</w:t>
      </w:r>
      <w:r>
        <w:t xml:space="preserve"> Ольга Владимировна                                                                   </w:t>
      </w:r>
    </w:p>
    <w:p w14:paraId="61C272CD">
      <w:pPr>
        <w:suppressAutoHyphens w:val="0"/>
        <w:spacing w:after="200" w:line="276" w:lineRule="auto"/>
        <w:ind w:firstLine="0"/>
        <w:jc w:val="right"/>
        <w:rPr>
          <w:sz w:val="32"/>
          <w:szCs w:val="22"/>
          <w:lang w:eastAsia="ru-RU"/>
        </w:rPr>
      </w:pPr>
    </w:p>
    <w:p w14:paraId="731CE037">
      <w:pPr>
        <w:tabs>
          <w:tab w:val="left" w:pos="2970"/>
        </w:tabs>
        <w:suppressAutoHyphens w:val="0"/>
        <w:spacing w:after="200" w:line="276" w:lineRule="auto"/>
        <w:ind w:firstLine="0"/>
        <w:jc w:val="left"/>
        <w:rPr>
          <w:sz w:val="24"/>
          <w:szCs w:val="22"/>
          <w:lang w:eastAsia="ru-RU"/>
        </w:rPr>
      </w:pPr>
    </w:p>
    <w:p w14:paraId="00A3D156">
      <w:pPr>
        <w:suppressAutoHyphens w:val="0"/>
        <w:spacing w:after="200" w:line="276" w:lineRule="auto"/>
        <w:ind w:firstLine="0"/>
        <w:jc w:val="left"/>
        <w:rPr>
          <w:sz w:val="24"/>
          <w:szCs w:val="22"/>
          <w:lang w:eastAsia="ru-RU"/>
        </w:rPr>
      </w:pPr>
    </w:p>
    <w:p w14:paraId="66F35A9C">
      <w:pPr>
        <w:suppressAutoHyphens w:val="0"/>
        <w:spacing w:after="200" w:line="276" w:lineRule="auto"/>
        <w:ind w:firstLine="0"/>
        <w:jc w:val="left"/>
        <w:rPr>
          <w:rFonts w:ascii="Calibri" w:hAnsi="Calibri" w:eastAsia="Calibri"/>
          <w:sz w:val="22"/>
          <w:szCs w:val="22"/>
          <w:lang w:eastAsia="en-US"/>
        </w:rPr>
      </w:pPr>
    </w:p>
    <w:p w14:paraId="1C1C5FF2">
      <w:pPr>
        <w:suppressAutoHyphens w:val="0"/>
        <w:spacing w:after="200" w:line="276" w:lineRule="auto"/>
        <w:ind w:firstLine="0"/>
        <w:jc w:val="left"/>
        <w:rPr>
          <w:rFonts w:ascii="Calibri" w:hAnsi="Calibri" w:eastAsia="Calibri"/>
          <w:sz w:val="22"/>
          <w:szCs w:val="22"/>
          <w:lang w:eastAsia="en-US"/>
        </w:rPr>
      </w:pPr>
    </w:p>
    <w:p w14:paraId="417713FB">
      <w:pPr>
        <w:suppressAutoHyphens w:val="0"/>
        <w:spacing w:after="200" w:line="276" w:lineRule="auto"/>
        <w:ind w:firstLine="0"/>
        <w:jc w:val="left"/>
        <w:rPr>
          <w:rFonts w:ascii="Calibri" w:hAnsi="Calibri" w:eastAsia="Calibri"/>
          <w:sz w:val="22"/>
          <w:szCs w:val="22"/>
          <w:lang w:eastAsia="en-US"/>
        </w:rPr>
      </w:pPr>
    </w:p>
    <w:p w14:paraId="79054791">
      <w:pPr>
        <w:suppressAutoHyphens w:val="0"/>
        <w:spacing w:after="200" w:line="276" w:lineRule="auto"/>
        <w:ind w:firstLine="0"/>
        <w:jc w:val="left"/>
        <w:rPr>
          <w:rFonts w:ascii="Calibri" w:hAnsi="Calibri" w:eastAsia="Calibri"/>
          <w:sz w:val="22"/>
          <w:szCs w:val="22"/>
          <w:lang w:eastAsia="en-US"/>
        </w:rPr>
      </w:pPr>
    </w:p>
    <w:p w14:paraId="020C6CC8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429F1377">
      <w:pPr>
        <w:pStyle w:val="135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  <w:lang w:eastAsia="ru-RU"/>
        </w:rPr>
        <w:t>учебному</w:t>
      </w:r>
      <w:r>
        <w:rPr>
          <w:rFonts w:hint="default"/>
          <w:b w:val="0"/>
          <w:bCs w:val="0"/>
          <w:sz w:val="28"/>
          <w:szCs w:val="28"/>
          <w:lang w:val="en-US" w:eastAsia="ru-RU"/>
        </w:rPr>
        <w:t xml:space="preserve"> предмету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</w:rPr>
        <w:t>«Графика и письмо»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__11_класса разработана на основании нормативных документов: </w:t>
      </w:r>
    </w:p>
    <w:p w14:paraId="2B992D6D">
      <w:pPr>
        <w:pStyle w:val="135"/>
        <w:numPr>
          <w:ilvl w:val="0"/>
          <w:numId w:val="2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53FCB9AC">
      <w:pPr>
        <w:pStyle w:val="32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3A784F7F">
      <w:pPr>
        <w:pStyle w:val="32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31B1F33A">
      <w:pPr>
        <w:pStyle w:val="32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E6579C6">
      <w:pPr>
        <w:pStyle w:val="32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6AE44A8D">
      <w:pPr>
        <w:pStyle w:val="32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5E23D48">
      <w:pPr>
        <w:pStyle w:val="32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097B305E">
      <w:pPr>
        <w:jc w:val="center"/>
        <w:rPr>
          <w:rFonts w:ascii="Times New Roman" w:hAnsi="Times New Roman" w:cs="Times New Roman"/>
          <w:b/>
          <w:sz w:val="28"/>
        </w:rPr>
      </w:pPr>
    </w:p>
    <w:p w14:paraId="19EC8B4F">
      <w:pPr>
        <w:jc w:val="center"/>
        <w:rPr>
          <w:rFonts w:ascii="Times New Roman" w:hAnsi="Times New Roman" w:cs="Times New Roman"/>
          <w:b/>
          <w:sz w:val="28"/>
        </w:rPr>
      </w:pPr>
    </w:p>
    <w:p w14:paraId="5AF28EF9">
      <w:pPr>
        <w:spacing w:line="240" w:lineRule="auto"/>
        <w:jc w:val="center"/>
        <w:rPr>
          <w:b/>
          <w:bCs/>
          <w:szCs w:val="28"/>
        </w:rPr>
      </w:pPr>
    </w:p>
    <w:p w14:paraId="1F244436">
      <w:pPr>
        <w:spacing w:line="240" w:lineRule="auto"/>
        <w:jc w:val="center"/>
        <w:rPr>
          <w:b/>
          <w:bCs/>
          <w:szCs w:val="28"/>
        </w:rPr>
      </w:pPr>
    </w:p>
    <w:p w14:paraId="60936039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13868CC0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0FEDC5A9">
      <w:pPr>
        <w:shd w:val="clear" w:color="auto" w:fill="FFFFFF"/>
        <w:ind w:firstLine="0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38761E12">
      <w:pPr>
        <w:shd w:val="clear" w:color="auto" w:fill="FFFFFF"/>
        <w:ind w:firstLine="0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6A6D4D13">
      <w:pPr>
        <w:shd w:val="clear" w:color="auto" w:fill="FFFFFF"/>
        <w:ind w:firstLine="0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489B701B">
      <w:pPr>
        <w:shd w:val="clear" w:color="auto" w:fill="FFFFFF"/>
        <w:ind w:firstLine="0"/>
        <w:textAlignment w:val="baseline"/>
        <w:outlineLvl w:val="0"/>
        <w:rPr>
          <w:bCs/>
          <w:color w:val="FF0000"/>
          <w:spacing w:val="2"/>
          <w:kern w:val="36"/>
        </w:rPr>
      </w:pPr>
    </w:p>
    <w:p w14:paraId="1C6AF217">
      <w:pPr>
        <w:suppressAutoHyphens w:val="0"/>
        <w:spacing w:after="200" w:line="240" w:lineRule="auto"/>
        <w:ind w:firstLine="360"/>
        <w:rPr>
          <w:color w:val="000000"/>
          <w:kern w:val="2"/>
          <w:szCs w:val="28"/>
        </w:rPr>
      </w:pPr>
      <w:r>
        <w:rPr>
          <w:rFonts w:eastAsia="Calibri"/>
          <w:color w:val="000000"/>
          <w:kern w:val="2"/>
          <w:szCs w:val="28"/>
        </w:rPr>
        <w:t xml:space="preserve">Для образовательного процесса используется УМК, включающий:  учебник </w:t>
      </w:r>
      <w:r>
        <w:rPr>
          <w:szCs w:val="28"/>
        </w:rPr>
        <w:t xml:space="preserve">А.К. Аксенова, С.В. Комарова, М.И. Шишкова «Букварь», М. «Просвещение», 2009 г.; </w:t>
      </w:r>
      <w:r>
        <w:rPr>
          <w:color w:val="000000"/>
          <w:szCs w:val="28"/>
          <w:lang w:eastAsia="ru-RU"/>
        </w:rPr>
        <w:t xml:space="preserve">учебник (С.Ю. Ильина, А.К.Аксенова чтение  для 2 класса (1,2 часть) специальных (коррекционных) образовательных учреждений </w:t>
      </w:r>
      <w:r>
        <w:rPr>
          <w:color w:val="000000"/>
          <w:szCs w:val="28"/>
          <w:lang w:val="en-US" w:eastAsia="ru-RU"/>
        </w:rPr>
        <w:t>VIII</w:t>
      </w:r>
      <w:r>
        <w:rPr>
          <w:color w:val="000000"/>
          <w:szCs w:val="28"/>
          <w:lang w:eastAsia="ru-RU"/>
        </w:rPr>
        <w:t xml:space="preserve"> вида. М: Просвещение, 2018. - 95с.);</w:t>
      </w:r>
      <w:r>
        <w:rPr>
          <w:color w:val="000000"/>
          <w:kern w:val="2"/>
          <w:szCs w:val="28"/>
        </w:rPr>
        <w:t xml:space="preserve"> </w:t>
      </w:r>
      <w:r>
        <w:rPr>
          <w:rFonts w:eastAsia="Calibri"/>
          <w:color w:val="000000"/>
          <w:kern w:val="2"/>
          <w:szCs w:val="28"/>
        </w:rPr>
        <w:t xml:space="preserve">   </w:t>
      </w:r>
      <w:r>
        <w:rPr>
          <w:color w:val="000000"/>
          <w:szCs w:val="28"/>
        </w:rPr>
        <w:t xml:space="preserve">учебник (Э.В.Якубовская, Я.В.Коршунова для 2 класса (1 часть) специальных (коррекционных) образовательных учреждений </w:t>
      </w:r>
      <w:r>
        <w:rPr>
          <w:color w:val="000000"/>
          <w:szCs w:val="28"/>
          <w:lang w:val="en-US"/>
        </w:rPr>
        <w:t>VIII</w:t>
      </w:r>
      <w:r>
        <w:rPr>
          <w:color w:val="000000"/>
          <w:szCs w:val="28"/>
        </w:rPr>
        <w:t xml:space="preserve"> вида. М: Просвещение, 2019. - 88с.</w:t>
      </w:r>
      <w:r>
        <w:rPr>
          <w:rFonts w:eastAsia="Calibri"/>
          <w:color w:val="000000"/>
          <w:kern w:val="2"/>
          <w:szCs w:val="28"/>
        </w:rPr>
        <w:t xml:space="preserve">                            </w:t>
      </w:r>
    </w:p>
    <w:p w14:paraId="151A3749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b/>
          <w:color w:val="000000"/>
          <w:szCs w:val="28"/>
        </w:rPr>
        <w:tab/>
      </w:r>
      <w:r>
        <w:rPr>
          <w:rFonts w:eastAsia="SimSun"/>
          <w:b/>
          <w:color w:val="000000"/>
          <w:szCs w:val="28"/>
        </w:rPr>
        <w:t xml:space="preserve">Цель: </w:t>
      </w:r>
      <w:r>
        <w:rPr>
          <w:rFonts w:eastAsia="SimSun"/>
          <w:i/>
          <w:iCs/>
          <w:color w:val="000000"/>
          <w:spacing w:val="2"/>
          <w:szCs w:val="28"/>
        </w:rPr>
        <w:t>создать условия для овладения элементарными изобразительными и графомоторными навыками, развития стремления обучающихся устанавливать коммуникативные контакты с окружающими.</w:t>
      </w:r>
    </w:p>
    <w:p w14:paraId="651B7361">
      <w:pPr>
        <w:pStyle w:val="31"/>
        <w:spacing w:line="240" w:lineRule="auto"/>
        <w:rPr>
          <w:rFonts w:eastAsia="SimSun"/>
          <w:iCs/>
          <w:szCs w:val="28"/>
        </w:rPr>
      </w:pPr>
      <w:r>
        <w:rPr>
          <w:rFonts w:eastAsia="SimSun"/>
          <w:szCs w:val="28"/>
        </w:rPr>
        <w:tab/>
      </w:r>
      <w:r>
        <w:rPr>
          <w:rFonts w:eastAsia="SimSun"/>
          <w:b/>
          <w:szCs w:val="28"/>
        </w:rPr>
        <w:t>Задачи:</w:t>
      </w:r>
    </w:p>
    <w:p w14:paraId="402041B7">
      <w:pPr>
        <w:pStyle w:val="31"/>
        <w:numPr>
          <w:ilvl w:val="0"/>
          <w:numId w:val="4"/>
        </w:numPr>
        <w:spacing w:line="240" w:lineRule="auto"/>
        <w:ind w:left="360" w:leftChars="0" w:firstLineChars="0"/>
        <w:rPr>
          <w:rFonts w:eastAsia="SimSun"/>
          <w:iCs/>
          <w:szCs w:val="28"/>
        </w:rPr>
      </w:pPr>
      <w:r>
        <w:rPr>
          <w:rFonts w:eastAsia="SimSun"/>
          <w:iCs/>
          <w:szCs w:val="28"/>
        </w:rPr>
        <w:t>организовывание речевой среды;</w:t>
      </w:r>
    </w:p>
    <w:p w14:paraId="1F73504A">
      <w:pPr>
        <w:pStyle w:val="31"/>
        <w:numPr>
          <w:ilvl w:val="0"/>
          <w:numId w:val="4"/>
        </w:numPr>
        <w:spacing w:line="240" w:lineRule="auto"/>
        <w:ind w:left="360" w:leftChars="0" w:firstLineChars="0"/>
        <w:rPr>
          <w:rFonts w:eastAsia="SimSun"/>
          <w:iCs/>
          <w:spacing w:val="4"/>
          <w:szCs w:val="28"/>
        </w:rPr>
      </w:pPr>
      <w:r>
        <w:rPr>
          <w:rFonts w:eastAsia="SimSun"/>
          <w:iCs/>
          <w:szCs w:val="28"/>
        </w:rPr>
        <w:t xml:space="preserve">пробуждение  </w:t>
      </w:r>
      <w:r>
        <w:rPr>
          <w:rFonts w:eastAsia="SimSun"/>
          <w:iCs/>
          <w:spacing w:val="3"/>
          <w:szCs w:val="28"/>
        </w:rPr>
        <w:t xml:space="preserve">речевой активности учащихся, их интереса к предметному миру и </w:t>
      </w:r>
      <w:r>
        <w:rPr>
          <w:rFonts w:eastAsia="SimSun"/>
          <w:iCs/>
          <w:spacing w:val="4"/>
          <w:szCs w:val="28"/>
        </w:rPr>
        <w:t>человеку (прежде всего, к сверстнику как объекту взаимодей</w:t>
      </w:r>
      <w:r>
        <w:rPr>
          <w:rFonts w:eastAsia="SimSun"/>
          <w:iCs/>
          <w:spacing w:val="4"/>
          <w:szCs w:val="28"/>
        </w:rPr>
        <w:softHyphen/>
      </w:r>
      <w:r>
        <w:rPr>
          <w:rFonts w:eastAsia="SimSun"/>
          <w:iCs/>
          <w:spacing w:val="6"/>
          <w:szCs w:val="28"/>
        </w:rPr>
        <w:t>ствия), формирование у учащихся предметных и предметно-игровых</w:t>
      </w:r>
      <w:r>
        <w:rPr>
          <w:rFonts w:eastAsia="SimSun"/>
          <w:szCs w:val="28"/>
        </w:rPr>
        <w:t xml:space="preserve"> </w:t>
      </w:r>
      <w:r>
        <w:rPr>
          <w:rFonts w:eastAsia="SimSun"/>
          <w:iCs/>
          <w:spacing w:val="4"/>
          <w:szCs w:val="28"/>
        </w:rPr>
        <w:t>действий, способности к коллективной деятельности;</w:t>
      </w:r>
    </w:p>
    <w:p w14:paraId="2360E923">
      <w:pPr>
        <w:pStyle w:val="31"/>
        <w:numPr>
          <w:ilvl w:val="0"/>
          <w:numId w:val="4"/>
        </w:numPr>
        <w:spacing w:line="240" w:lineRule="auto"/>
        <w:ind w:left="360" w:leftChars="0" w:firstLineChars="0"/>
        <w:rPr>
          <w:rFonts w:eastAsia="SimSun"/>
          <w:iCs/>
          <w:szCs w:val="28"/>
        </w:rPr>
      </w:pPr>
      <w:r>
        <w:rPr>
          <w:rFonts w:eastAsia="SimSun"/>
          <w:iCs/>
          <w:spacing w:val="4"/>
          <w:szCs w:val="28"/>
        </w:rPr>
        <w:t xml:space="preserve">обучение </w:t>
      </w:r>
      <w:r>
        <w:rPr>
          <w:rFonts w:eastAsia="SimSun"/>
          <w:iCs/>
          <w:spacing w:val="2"/>
          <w:szCs w:val="28"/>
        </w:rPr>
        <w:t>учащихся понимать соотносящие и указательные жесты;</w:t>
      </w:r>
    </w:p>
    <w:p w14:paraId="45499723">
      <w:pPr>
        <w:pStyle w:val="31"/>
        <w:numPr>
          <w:ilvl w:val="0"/>
          <w:numId w:val="4"/>
        </w:numPr>
        <w:spacing w:line="240" w:lineRule="auto"/>
        <w:ind w:left="360" w:leftChars="0" w:firstLineChars="0"/>
        <w:rPr>
          <w:rFonts w:eastAsia="SimSun"/>
          <w:iCs/>
          <w:szCs w:val="28"/>
        </w:rPr>
      </w:pPr>
      <w:r>
        <w:rPr>
          <w:rFonts w:eastAsia="SimSun"/>
          <w:iCs/>
          <w:szCs w:val="28"/>
        </w:rPr>
        <w:t>обучение писать рукописные начертания изучаемых строчных и прописных букв;</w:t>
      </w:r>
    </w:p>
    <w:p w14:paraId="05CB9874">
      <w:pPr>
        <w:pStyle w:val="31"/>
        <w:numPr>
          <w:ilvl w:val="0"/>
          <w:numId w:val="4"/>
        </w:numPr>
        <w:spacing w:line="240" w:lineRule="auto"/>
        <w:ind w:left="360" w:leftChars="0" w:firstLineChars="0"/>
        <w:rPr>
          <w:rFonts w:eastAsia="SimSun"/>
          <w:szCs w:val="28"/>
        </w:rPr>
      </w:pPr>
      <w:r>
        <w:rPr>
          <w:rFonts w:eastAsia="SimSun"/>
          <w:iCs/>
          <w:szCs w:val="28"/>
        </w:rPr>
        <w:t>формирование умений работать с буквами разрезной азбуки и различными печатными карточками</w:t>
      </w:r>
      <w:r>
        <w:rPr>
          <w:rFonts w:hint="default" w:eastAsia="SimSun"/>
          <w:iCs/>
          <w:szCs w:val="28"/>
          <w:lang w:val="ru-RU"/>
        </w:rPr>
        <w:t>.</w:t>
      </w:r>
    </w:p>
    <w:p w14:paraId="65E29A02">
      <w:pPr>
        <w:suppressAutoHyphens w:val="0"/>
        <w:spacing w:line="240" w:lineRule="auto"/>
        <w:ind w:firstLine="0"/>
        <w:jc w:val="left"/>
        <w:rPr>
          <w:kern w:val="2"/>
          <w:szCs w:val="28"/>
          <w:lang w:eastAsia="hi-IN" w:bidi="hi-IN"/>
        </w:rPr>
      </w:pPr>
      <w:r>
        <w:rPr>
          <w:b/>
          <w:szCs w:val="28"/>
          <w:lang w:eastAsia="ru-RU"/>
        </w:rPr>
        <w:t xml:space="preserve">                                      Учебно-тематический план.</w:t>
      </w:r>
    </w:p>
    <w:tbl>
      <w:tblPr>
        <w:tblStyle w:val="6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47"/>
      </w:tblGrid>
      <w:tr w14:paraId="429BD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A03FFED">
            <w:pPr>
              <w:tabs>
                <w:tab w:val="left" w:pos="708"/>
              </w:tabs>
              <w:spacing w:line="240" w:lineRule="auto"/>
              <w:ind w:firstLine="0"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№</w:t>
            </w:r>
          </w:p>
          <w:p w14:paraId="7ACDDD64">
            <w:pPr>
              <w:tabs>
                <w:tab w:val="left" w:pos="708"/>
              </w:tabs>
              <w:spacing w:line="240" w:lineRule="auto"/>
              <w:ind w:firstLine="0"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9A5C48E">
            <w:pPr>
              <w:tabs>
                <w:tab w:val="left" w:pos="708"/>
              </w:tabs>
              <w:snapToGrid w:val="0"/>
              <w:spacing w:line="240" w:lineRule="auto"/>
              <w:ind w:firstLine="0"/>
              <w:rPr>
                <w:rFonts w:eastAsia="SimSun"/>
                <w:b/>
                <w:color w:val="00000A"/>
                <w:szCs w:val="28"/>
              </w:rPr>
            </w:pPr>
          </w:p>
          <w:p w14:paraId="4C379675">
            <w:pPr>
              <w:tabs>
                <w:tab w:val="left" w:pos="708"/>
              </w:tabs>
              <w:spacing w:line="240" w:lineRule="auto"/>
              <w:ind w:firstLine="0"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Тема  раздела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14413CE">
            <w:pPr>
              <w:tabs>
                <w:tab w:val="left" w:pos="708"/>
              </w:tabs>
              <w:spacing w:line="240" w:lineRule="auto"/>
              <w:ind w:firstLine="0"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Кол-во</w:t>
            </w:r>
          </w:p>
          <w:p w14:paraId="4EB6F99D">
            <w:pPr>
              <w:tabs>
                <w:tab w:val="left" w:pos="708"/>
              </w:tabs>
              <w:spacing w:line="240" w:lineRule="auto"/>
              <w:ind w:firstLine="0"/>
              <w:rPr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часов</w:t>
            </w:r>
          </w:p>
        </w:tc>
      </w:tr>
      <w:tr w14:paraId="54191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FD4E45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A052C5E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Упражнение для развития мелкой моторики рук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A084C5A">
            <w:pPr>
              <w:pStyle w:val="31"/>
              <w:spacing w:line="24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>15</w:t>
            </w:r>
          </w:p>
        </w:tc>
      </w:tr>
      <w:tr w14:paraId="40016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6DC087B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F5EE18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Рисуночное письмо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393479">
            <w:pPr>
              <w:pStyle w:val="31"/>
              <w:spacing w:line="24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>35</w:t>
            </w:r>
          </w:p>
        </w:tc>
      </w:tr>
      <w:tr w14:paraId="1F835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8CA497E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F7BBF53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Жестово-образные игры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78E600F">
            <w:pPr>
              <w:pStyle w:val="31"/>
              <w:spacing w:line="24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>12</w:t>
            </w:r>
          </w:p>
        </w:tc>
      </w:tr>
      <w:tr w14:paraId="089D8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401D810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E01FC0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Письменные упражнения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01C3A3F">
            <w:pPr>
              <w:pStyle w:val="31"/>
              <w:spacing w:line="24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>74</w:t>
            </w:r>
          </w:p>
        </w:tc>
      </w:tr>
      <w:tr w14:paraId="06BCE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B6AC48">
            <w:pPr>
              <w:pStyle w:val="31"/>
              <w:snapToGrid w:val="0"/>
              <w:spacing w:line="240" w:lineRule="auto"/>
              <w:rPr>
                <w:rFonts w:eastAsia="SimSun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98CDCC">
            <w:pPr>
              <w:pStyle w:val="31"/>
              <w:spacing w:line="240" w:lineRule="auto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Всего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E4D4AE">
            <w:pPr>
              <w:pStyle w:val="31"/>
              <w:spacing w:line="24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>136</w:t>
            </w:r>
          </w:p>
        </w:tc>
      </w:tr>
    </w:tbl>
    <w:p w14:paraId="645C29BE">
      <w:pPr>
        <w:pStyle w:val="31"/>
        <w:spacing w:line="240" w:lineRule="auto"/>
        <w:ind w:left="0" w:leftChars="0" w:firstLine="840" w:firstLineChars="300"/>
        <w:rPr>
          <w:rFonts w:eastAsia="SimSun"/>
          <w:szCs w:val="28"/>
        </w:rPr>
      </w:pPr>
      <w:r>
        <w:rPr>
          <w:rFonts w:eastAsia="SimSun"/>
          <w:szCs w:val="28"/>
        </w:rPr>
        <w:t>Рабочая программа составлена в соответствии с учебным планом ОУ и рассчитана на 136 часа (исходя из 34 учебных недель в году) (учебная нагрузка – 4 часа в неделю).</w:t>
      </w:r>
    </w:p>
    <w:p w14:paraId="1BFD6170">
      <w:pPr>
        <w:pStyle w:val="3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Содержание предмета.</w:t>
      </w:r>
    </w:p>
    <w:p w14:paraId="184A8AF0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На уроках по предмету «Графика и письмо» учащиеся овладевают элементарными изобразительными и графомоторными навыками, пространственными представлениями. Обучение проводится в игровой форме, наиболее доступной детям с умеренной умственной отсталостью. Работа осуществляется на основе предметно-практической деятельности, дающей учащимся возможность познать объект, используя все анализаторы (слуховые, зрительные, двигательные, тактильные). Практическая деятельность включает оперирование различными предметами и дидактическими игрушками, обыгрывание разного рода действий с использованием реальных предметов и их аналогов, а также пиктограмм. Учитывая возможности каждого ребёнка, по мере обучения можно замедлять или увеличивать его темп.</w:t>
      </w:r>
    </w:p>
    <w:p w14:paraId="156F81A8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 xml:space="preserve">   Исходя из того, что основной целью обучения грамоте детей с умеренной умственной отсталостью является не механическое «научение» их читать и писать, а воспитание и развитие их стремления устанавливать коммуникативные контакты с окружающими, расширять круг общения и совершенствовать средства общения, в основу программы положено использование невербальных приёмов. Поэтому последовательность подбора «письменных» упражнений определяется не только закономерностями и готовностью детей к воспроизведению букв и слов, но и частотностью использования букв, звуков, слов в различных социальных ситуациях.</w:t>
      </w:r>
    </w:p>
    <w:p w14:paraId="4757148C">
      <w:pPr>
        <w:pStyle w:val="31"/>
        <w:spacing w:line="240" w:lineRule="auto"/>
        <w:rPr>
          <w:rFonts w:eastAsia="SimSun"/>
          <w:color w:val="00000A"/>
          <w:szCs w:val="28"/>
        </w:rPr>
      </w:pPr>
      <w:r>
        <w:rPr>
          <w:rFonts w:eastAsia="SimSun"/>
          <w:szCs w:val="28"/>
        </w:rPr>
        <w:t xml:space="preserve">   В процессе обучения учащихся на уроках по предмету «Письмо» активно применяются различные упражнения. Упражнение – это многократное повторение умственных и практических действий заданного содержания. Существуют подражательно-исполнительские, конструктивные, творческие упражнения.</w:t>
      </w:r>
    </w:p>
    <w:p w14:paraId="6D502C4B">
      <w:pPr>
        <w:tabs>
          <w:tab w:val="left" w:pos="708"/>
        </w:tabs>
        <w:spacing w:after="200" w:line="240" w:lineRule="auto"/>
        <w:ind w:firstLine="708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В процессе работы по предмету «Письмо» рекомендуется последовательное использование следующих упражнений:</w:t>
      </w:r>
    </w:p>
    <w:p w14:paraId="2217BD10">
      <w:pPr>
        <w:numPr>
          <w:ilvl w:val="0"/>
          <w:numId w:val="5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практические упражнения</w:t>
      </w:r>
    </w:p>
    <w:p w14:paraId="44AF7940">
      <w:pPr>
        <w:numPr>
          <w:ilvl w:val="0"/>
          <w:numId w:val="5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картинками</w:t>
      </w:r>
    </w:p>
    <w:p w14:paraId="16D89D72">
      <w:pPr>
        <w:numPr>
          <w:ilvl w:val="0"/>
          <w:numId w:val="5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пиктограммами (символами)</w:t>
      </w:r>
    </w:p>
    <w:p w14:paraId="4D89DB96">
      <w:pPr>
        <w:numPr>
          <w:ilvl w:val="0"/>
          <w:numId w:val="5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«письменные» упражнения</w:t>
      </w:r>
    </w:p>
    <w:p w14:paraId="0395B9E4">
      <w:pPr>
        <w:numPr>
          <w:ilvl w:val="0"/>
          <w:numId w:val="5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буквами, слогами и словами.</w:t>
      </w:r>
    </w:p>
    <w:p w14:paraId="2664A384">
      <w:pPr>
        <w:tabs>
          <w:tab w:val="left" w:pos="708"/>
        </w:tabs>
        <w:spacing w:after="200" w:line="240" w:lineRule="auto"/>
        <w:ind w:firstLine="708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  Таким образом, предмет «Графика и письмо» предполагает обучение учащихся с умеренной умственной отсталостью следующим вариантам «письма»:</w:t>
      </w:r>
    </w:p>
    <w:p w14:paraId="13393103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контурных и цветных изображений по трафаретам;</w:t>
      </w:r>
    </w:p>
    <w:p w14:paraId="7C58FB60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(«писанию») контурных линий, штрихов, пятен (чёрно-белых и цветных) на листе бумаги, различной по фактуре сыпучей поверхности (манки, светлого песка), с которыми изображение образует контрастное или нюансное соотношение;</w:t>
      </w:r>
    </w:p>
    <w:p w14:paraId="4EAA48EE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простых эстампов (с помощью педагога), отражающих смысловые единицы;</w:t>
      </w:r>
    </w:p>
    <w:p w14:paraId="523BBEA0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обводке по точкам и пунктирным линиям, дорисовыванию частей изображения с целью создания целого – двухмерное изображение предмета;</w:t>
      </w:r>
    </w:p>
    <w:p w14:paraId="150B5731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печатных букв – «печатанию» букв;</w:t>
      </w:r>
    </w:p>
    <w:p w14:paraId="5F9607F4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букв по трафаретам, изображающим письменные буквы;</w:t>
      </w:r>
    </w:p>
    <w:p w14:paraId="082BE0BB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составлению текста с помощью пиктограмм (книжки пиктограмм) – вместе с учителем;</w:t>
      </w:r>
    </w:p>
    <w:p w14:paraId="133C06C2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плакатов, коллажей с доступной тематикой с использованием предметно-практической деятельности (рисование, аппликация, конструирование их природного и бросового материала);</w:t>
      </w:r>
    </w:p>
    <w:p w14:paraId="354B56EE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списывание букв, слогов, слов с печатного или письменного текста;</w:t>
      </w:r>
    </w:p>
    <w:p w14:paraId="3775E672">
      <w:pPr>
        <w:numPr>
          <w:ilvl w:val="0"/>
          <w:numId w:val="6"/>
        </w:numPr>
        <w:tabs>
          <w:tab w:val="left" w:pos="708"/>
        </w:tabs>
        <w:spacing w:after="200" w:line="240" w:lineRule="auto"/>
        <w:rPr>
          <w:rFonts w:eastAsia="SimSun"/>
          <w:b/>
          <w:color w:val="00000A"/>
          <w:szCs w:val="28"/>
        </w:rPr>
      </w:pPr>
      <w:r>
        <w:rPr>
          <w:rFonts w:eastAsia="SimSun"/>
          <w:color w:val="00000A"/>
          <w:szCs w:val="28"/>
        </w:rPr>
        <w:t>письму букв, слогов, слов и коротких предложений.</w:t>
      </w:r>
    </w:p>
    <w:p w14:paraId="03B5E4BD">
      <w:pPr>
        <w:tabs>
          <w:tab w:val="left" w:pos="708"/>
        </w:tabs>
        <w:spacing w:after="200" w:line="240" w:lineRule="auto"/>
        <w:ind w:firstLine="0"/>
        <w:rPr>
          <w:rFonts w:eastAsia="SimSun"/>
          <w:b/>
          <w:color w:val="00000A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Тематическое содержание разделов.</w:t>
      </w:r>
      <w:r>
        <w:rPr>
          <w:rFonts w:eastAsia="SimSun"/>
          <w:color w:val="00000A"/>
          <w:szCs w:val="28"/>
        </w:rPr>
        <w:t xml:space="preserve">    </w:t>
      </w:r>
    </w:p>
    <w:p w14:paraId="237BE25E">
      <w:pPr>
        <w:tabs>
          <w:tab w:val="left" w:pos="708"/>
        </w:tabs>
        <w:spacing w:line="240" w:lineRule="auto"/>
        <w:ind w:firstLine="0"/>
        <w:rPr>
          <w:rFonts w:eastAsia="SimSun"/>
          <w:bCs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Упражнения для развития тонкой моторики рук.</w:t>
      </w:r>
      <w:r>
        <w:rPr>
          <w:rFonts w:eastAsia="SimSun"/>
          <w:color w:val="00000A"/>
          <w:szCs w:val="28"/>
        </w:rPr>
        <w:t xml:space="preserve">  </w:t>
      </w:r>
    </w:p>
    <w:p w14:paraId="0930C949">
      <w:pPr>
        <w:tabs>
          <w:tab w:val="left" w:pos="708"/>
        </w:tabs>
        <w:spacing w:line="240" w:lineRule="auto"/>
        <w:ind w:firstLine="0"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Упражнения на развитие произвольных движений различных частей тела, головы, артикуляционных органов, пальцев и кистей рук по образцу и по словесной инструкции;</w:t>
      </w:r>
    </w:p>
    <w:p w14:paraId="5838A15C">
      <w:pPr>
        <w:numPr>
          <w:ilvl w:val="0"/>
          <w:numId w:val="7"/>
        </w:numPr>
        <w:tabs>
          <w:tab w:val="left" w:pos="708"/>
        </w:tabs>
        <w:spacing w:after="200" w:line="240" w:lineRule="auto"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Массаж рук с использованием различных массажеров;</w:t>
      </w:r>
    </w:p>
    <w:p w14:paraId="79444FC6">
      <w:pPr>
        <w:numPr>
          <w:ilvl w:val="0"/>
          <w:numId w:val="7"/>
        </w:numPr>
        <w:tabs>
          <w:tab w:val="left" w:pos="708"/>
        </w:tabs>
        <w:spacing w:after="200" w:line="240" w:lineRule="auto"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Практические упражнения с сыпучими материалами: пересыпание, переливание, перекладывание, открывание;</w:t>
      </w:r>
    </w:p>
    <w:p w14:paraId="751F945B">
      <w:pPr>
        <w:tabs>
          <w:tab w:val="left" w:pos="708"/>
        </w:tabs>
        <w:spacing w:line="240" w:lineRule="auto"/>
        <w:ind w:firstLine="0"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Пальчиковая гимнастика.</w:t>
      </w:r>
    </w:p>
    <w:p w14:paraId="068BBAB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rFonts w:eastAsia="SimSun"/>
          <w:b/>
          <w:color w:val="00000A"/>
          <w:szCs w:val="28"/>
        </w:rPr>
      </w:pPr>
      <w:r>
        <w:rPr>
          <w:spacing w:val="-2"/>
          <w:szCs w:val="28"/>
          <w:lang w:eastAsia="ru-RU"/>
        </w:rPr>
        <w:t xml:space="preserve">Совершенствование движений мимической мускулатуры по </w:t>
      </w:r>
      <w:r>
        <w:rPr>
          <w:spacing w:val="-1"/>
          <w:szCs w:val="28"/>
          <w:lang w:eastAsia="ru-RU"/>
        </w:rPr>
        <w:t>подражанию учителю и по его словесной инструкции. (Интегра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ция с логопедическими занятиями.)</w:t>
      </w:r>
    </w:p>
    <w:p w14:paraId="53832283">
      <w:pPr>
        <w:tabs>
          <w:tab w:val="left" w:pos="708"/>
        </w:tabs>
        <w:spacing w:line="240" w:lineRule="auto"/>
        <w:ind w:firstLine="0"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ab/>
      </w:r>
      <w:r>
        <w:rPr>
          <w:rFonts w:eastAsia="SimSun"/>
          <w:b/>
          <w:color w:val="00000A"/>
          <w:szCs w:val="28"/>
        </w:rPr>
        <w:t>«Рисуночное письмо».</w:t>
      </w:r>
      <w:r>
        <w:rPr>
          <w:rFonts w:eastAsia="SimSun"/>
          <w:color w:val="00000A"/>
          <w:szCs w:val="28"/>
        </w:rPr>
        <w:t xml:space="preserve">  </w:t>
      </w:r>
      <w:r>
        <w:rPr>
          <w:rFonts w:eastAsia="SimSun"/>
          <w:color w:val="00000A"/>
          <w:spacing w:val="-2"/>
          <w:szCs w:val="28"/>
        </w:rPr>
        <w:t>Упражнения с внутренними и внеш</w:t>
      </w:r>
      <w:r>
        <w:rPr>
          <w:rFonts w:eastAsia="SimSun"/>
          <w:color w:val="00000A"/>
          <w:spacing w:val="-2"/>
          <w:szCs w:val="28"/>
        </w:rPr>
        <w:softHyphen/>
      </w:r>
      <w:r>
        <w:rPr>
          <w:rFonts w:eastAsia="SimSun"/>
          <w:color w:val="00000A"/>
          <w:spacing w:val="-3"/>
          <w:szCs w:val="28"/>
        </w:rPr>
        <w:t xml:space="preserve">ними трафаретами из дерева, пластмассы, картона. Обводка и </w:t>
      </w:r>
      <w:r>
        <w:rPr>
          <w:rFonts w:eastAsia="SimSun"/>
          <w:color w:val="00000A"/>
          <w:spacing w:val="-2"/>
          <w:szCs w:val="28"/>
        </w:rPr>
        <w:t xml:space="preserve">штриховка простыми и цветными карандашами, шариковыми </w:t>
      </w:r>
      <w:r>
        <w:rPr>
          <w:rFonts w:eastAsia="SimSun"/>
          <w:color w:val="00000A"/>
          <w:szCs w:val="28"/>
        </w:rPr>
        <w:t>ручками.</w:t>
      </w:r>
    </w:p>
    <w:p w14:paraId="12AFE465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szCs w:val="28"/>
          <w:lang w:eastAsia="ru-RU"/>
        </w:rPr>
      </w:pPr>
      <w:r>
        <w:rPr>
          <w:spacing w:val="-4"/>
          <w:szCs w:val="28"/>
          <w:lang w:eastAsia="ru-RU"/>
        </w:rPr>
        <w:t>Рисование по трафаретам, по точкам-ориентирам и самостоя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 xml:space="preserve">тельно (с незначительной помощью учителя) простых натюрмортов </w:t>
      </w:r>
      <w:r>
        <w:rPr>
          <w:spacing w:val="-4"/>
          <w:szCs w:val="28"/>
          <w:lang w:eastAsia="ru-RU"/>
        </w:rPr>
        <w:t>с натуры. Рисование предваряется и сопровождается чтением лите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>ратурных и слушанием музыкальных произведений.</w:t>
      </w:r>
    </w:p>
    <w:p w14:paraId="0982B0B6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Упражнения с приемами зри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тельно-тактильного обследования предметов перед лепкой: обу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чение приемам ощупывания двумя руками и одной рукой под </w:t>
      </w:r>
      <w:r>
        <w:rPr>
          <w:rFonts w:eastAsia="SimSun"/>
          <w:szCs w:val="28"/>
        </w:rPr>
        <w:t>зрительным контролем.</w:t>
      </w:r>
    </w:p>
    <w:p w14:paraId="3F391639">
      <w:pPr>
        <w:pStyle w:val="31"/>
        <w:spacing w:line="276" w:lineRule="auto"/>
        <w:rPr>
          <w:rFonts w:eastAsia="SimSun"/>
          <w:szCs w:val="28"/>
        </w:rPr>
      </w:pPr>
      <w:r>
        <w:rPr>
          <w:rFonts w:eastAsia="SimSun"/>
          <w:szCs w:val="28"/>
        </w:rPr>
        <w:t>Лепка вместе с учащимися из пата (цветного теста) хлебобу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лочных изделий, используя приемы раскатывания пата круговы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ми, параллельными или прямыми движениями. Использование </w:t>
      </w:r>
      <w:r>
        <w:rPr>
          <w:rFonts w:eastAsia="SimSun"/>
          <w:szCs w:val="28"/>
        </w:rPr>
        <w:t>вылепленных изделий в сюжетно-ролевых играх «Магазин», «Семья».</w:t>
      </w:r>
    </w:p>
    <w:p w14:paraId="2680F6B2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Совместная с учащимися обработка поверхности лепных из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делий пальцами и стекой, украшение ее рельефом.</w:t>
      </w:r>
    </w:p>
    <w:p w14:paraId="46E3C83D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Лепка знакомых учащимся предметов и графическое изобра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жение их (карандашом или фломастером без раскрашивания и с раскрашиванием). Сопоставление вылепленных объектов и ри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сунков.</w:t>
      </w:r>
    </w:p>
    <w:p w14:paraId="5AA6DCC3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Совместное с учащимися рисование красками, используя различные приемы: мазки, примакивание, касание кончиком ки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сти (например, рисование кроны деревьев мазками, которые накладываются друг на друга, примакиванием, касанием кончи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ком кисти). Составление узоров из точек и мазков на бумажной </w:t>
      </w:r>
      <w:r>
        <w:rPr>
          <w:rFonts w:eastAsia="SimSun"/>
          <w:szCs w:val="28"/>
        </w:rPr>
        <w:t>полоске.</w:t>
      </w:r>
    </w:p>
    <w:p w14:paraId="0F1724BB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Рисование предметов, состоящих из частей одинаковой фор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мы, но разных по величине (снеговика, неваляшки, пирамидки из </w:t>
      </w:r>
      <w:r>
        <w:rPr>
          <w:rFonts w:eastAsia="SimSun"/>
          <w:szCs w:val="28"/>
        </w:rPr>
        <w:t>трех шаров).</w:t>
      </w:r>
    </w:p>
    <w:p w14:paraId="2CB5EA19">
      <w:pPr>
        <w:pStyle w:val="31"/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Рисование (совместно с учителем и по образцу) узоров в по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лоске, квадрате, круге, овале. Анализ образца перед его воспро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изведением.</w:t>
      </w:r>
    </w:p>
    <w:p w14:paraId="56E265BA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rFonts w:eastAsia="SimSun"/>
          <w:color w:val="00000A"/>
          <w:szCs w:val="28"/>
        </w:rPr>
      </w:pPr>
      <w:r>
        <w:rPr>
          <w:spacing w:val="-2"/>
          <w:szCs w:val="28"/>
          <w:lang w:eastAsia="ru-RU"/>
        </w:rPr>
        <w:t>Вместе с учащимися изготовление книжек-самоделок по бы</w:t>
      </w:r>
      <w:r>
        <w:rPr>
          <w:spacing w:val="-2"/>
          <w:szCs w:val="28"/>
          <w:lang w:eastAsia="ru-RU"/>
        </w:rPr>
        <w:softHyphen/>
      </w:r>
      <w:r>
        <w:rPr>
          <w:szCs w:val="28"/>
          <w:lang w:eastAsia="ru-RU"/>
        </w:rPr>
        <w:t>товым ситуациям.</w:t>
      </w:r>
    </w:p>
    <w:p w14:paraId="3B6D8862">
      <w:pPr>
        <w:shd w:val="clear" w:color="auto" w:fill="FFFFFF"/>
        <w:spacing w:line="240" w:lineRule="auto"/>
        <w:ind w:left="2" w:right="12" w:firstLine="372"/>
        <w:rPr>
          <w:szCs w:val="28"/>
          <w:lang w:eastAsia="ru-RU"/>
        </w:rPr>
      </w:pPr>
      <w:r>
        <w:rPr>
          <w:rFonts w:eastAsia="SimSun"/>
          <w:b/>
          <w:color w:val="00000A"/>
          <w:szCs w:val="28"/>
        </w:rPr>
        <w:t>Жестово-образные игры.</w:t>
      </w:r>
      <w:r>
        <w:rPr>
          <w:rFonts w:eastAsia="SimSun"/>
          <w:color w:val="00000A"/>
          <w:szCs w:val="28"/>
        </w:rPr>
        <w:t xml:space="preserve"> </w:t>
      </w:r>
      <w:r>
        <w:rPr>
          <w:spacing w:val="-2"/>
          <w:szCs w:val="28"/>
          <w:lang w:eastAsia="ru-RU"/>
        </w:rPr>
        <w:t xml:space="preserve">Формирование представлений </w:t>
      </w:r>
      <w:r>
        <w:rPr>
          <w:spacing w:val="-3"/>
          <w:szCs w:val="28"/>
          <w:lang w:eastAsia="ru-RU"/>
        </w:rPr>
        <w:t xml:space="preserve">учащихся об эмоциях в игровых этюдах «Дождик», «Имя шепчут </w:t>
      </w:r>
      <w:r>
        <w:rPr>
          <w:spacing w:val="-2"/>
          <w:szCs w:val="28"/>
          <w:lang w:eastAsia="ru-RU"/>
        </w:rPr>
        <w:t xml:space="preserve">волны», «Мусорное ведро», «Мы клоуны», «Мы художники», </w:t>
      </w:r>
      <w:r>
        <w:rPr>
          <w:spacing w:val="-1"/>
          <w:szCs w:val="28"/>
          <w:lang w:eastAsia="ru-RU"/>
        </w:rPr>
        <w:t>«Пальцы и ладонь», «Паровозик», «Пройди с закрытыми глаза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ми», «Салют», «Солнышко и туча», «Ходят в море корабли», «Чье имя?», «Я грущу и улыбаюсь» и др.</w:t>
      </w:r>
    </w:p>
    <w:p w14:paraId="0C9F151A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rFonts w:eastAsia="SimSun"/>
          <w:color w:val="00000A"/>
          <w:szCs w:val="28"/>
        </w:rPr>
      </w:pPr>
      <w:r>
        <w:rPr>
          <w:spacing w:val="-2"/>
          <w:szCs w:val="28"/>
          <w:lang w:eastAsia="ru-RU"/>
        </w:rPr>
        <w:t>Игры-пантомимы и этюды, выражающие эмоциональное со</w:t>
      </w:r>
      <w:r>
        <w:rPr>
          <w:spacing w:val="-2"/>
          <w:szCs w:val="28"/>
          <w:lang w:eastAsia="ru-RU"/>
        </w:rPr>
        <w:softHyphen/>
      </w:r>
      <w:r>
        <w:rPr>
          <w:spacing w:val="-3"/>
          <w:szCs w:val="28"/>
          <w:lang w:eastAsia="ru-RU"/>
        </w:rPr>
        <w:t xml:space="preserve">стояние </w:t>
      </w:r>
      <w:r>
        <w:rPr>
          <w:i/>
          <w:iCs/>
          <w:spacing w:val="-3"/>
          <w:szCs w:val="28"/>
          <w:lang w:eastAsia="ru-RU"/>
        </w:rPr>
        <w:t xml:space="preserve">(радость, печаль, спокойствие, злость, удивление, страх, горе). </w:t>
      </w:r>
      <w:r>
        <w:rPr>
          <w:spacing w:val="-3"/>
          <w:szCs w:val="28"/>
          <w:lang w:eastAsia="ru-RU"/>
        </w:rPr>
        <w:t>Использование приема дорисовывания пиктограмм и назы</w:t>
      </w:r>
      <w:r>
        <w:rPr>
          <w:spacing w:val="-3"/>
          <w:szCs w:val="28"/>
          <w:lang w:eastAsia="ru-RU"/>
        </w:rPr>
        <w:softHyphen/>
      </w:r>
      <w:r>
        <w:rPr>
          <w:szCs w:val="28"/>
          <w:lang w:eastAsia="ru-RU"/>
        </w:rPr>
        <w:t>вание их.</w:t>
      </w:r>
    </w:p>
    <w:p w14:paraId="430959FB">
      <w:pPr>
        <w:tabs>
          <w:tab w:val="left" w:pos="708"/>
        </w:tabs>
        <w:spacing w:line="240" w:lineRule="auto"/>
        <w:ind w:firstLine="708"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«Письменные упражнения».</w:t>
      </w:r>
      <w:r>
        <w:rPr>
          <w:rFonts w:eastAsia="SimSun"/>
          <w:color w:val="00000A"/>
          <w:szCs w:val="28"/>
        </w:rPr>
        <w:t xml:space="preserve"> Развитие чувства ритма учащихся в практических упражнениях в «письме» на бумаге, на манке на повторность с чередованием точек, мазков, кружков, крестиков, волнистых линий. Учащиеся «пишут» пальцами («волшебный карандаш»).</w:t>
      </w:r>
    </w:p>
    <w:p w14:paraId="06FE217B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</w:r>
      <w:r>
        <w:rPr>
          <w:rFonts w:eastAsia="SimSun"/>
          <w:color w:val="00000A"/>
          <w:szCs w:val="28"/>
        </w:rPr>
        <w:t xml:space="preserve">«Рисование» пальцем по контурному изображению (солнце, дорожки) под специально подобранную музыку. Темп музыкального сопровождения должен соответствовать темпу работы ученика. Упражнения выполняются с начало вместе с учителем, а затем самостоятельно , но при обязательном словесном комментарии учителя. </w:t>
      </w:r>
    </w:p>
    <w:p w14:paraId="5CA01B8F">
      <w:pPr>
        <w:tabs>
          <w:tab w:val="left" w:pos="708"/>
        </w:tabs>
        <w:spacing w:line="240" w:lineRule="auto"/>
        <w:ind w:firstLine="708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«Письмо» линий пальцем по манке, песке, фломастерами, различными маркерами, карандашами, ручками на листе бумаги под ритмические хлопки учителя.</w:t>
      </w:r>
    </w:p>
    <w:p w14:paraId="050CC239">
      <w:pPr>
        <w:tabs>
          <w:tab w:val="left" w:pos="708"/>
        </w:tabs>
        <w:spacing w:line="240" w:lineRule="auto"/>
        <w:ind w:firstLine="708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Письмо букв, слогов и слов по трафаретам, контурным линиям, по образцу. Учить  писать свои ФИО по трафаретам, контурным линиям, самостоятельно. Учить писать число и название месяца по обводке.  Учить списывать с печатного текста буквы, слоги и слова,  писать буквы, слоги и слова под диктовку.</w:t>
      </w:r>
    </w:p>
    <w:p w14:paraId="003E8CD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spacing w:val="-2"/>
          <w:szCs w:val="28"/>
          <w:lang w:eastAsia="ru-RU"/>
        </w:rPr>
      </w:pPr>
      <w:r>
        <w:rPr>
          <w:spacing w:val="-2"/>
          <w:szCs w:val="28"/>
          <w:lang w:eastAsia="ru-RU"/>
        </w:rPr>
        <w:t>Подписывание открыток, в которых текст может быть написан учителем или учеником (с помощью учителя).</w:t>
      </w:r>
    </w:p>
    <w:p w14:paraId="0109865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rPr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Запись учителем и учащимися (исходя из их возможностей) </w:t>
      </w:r>
      <w:r>
        <w:rPr>
          <w:spacing w:val="-2"/>
          <w:szCs w:val="28"/>
          <w:lang w:eastAsia="ru-RU"/>
        </w:rPr>
        <w:t>числа и названия месяца, даты рождения. Ежедневные упражне</w:t>
      </w:r>
      <w:r>
        <w:rPr>
          <w:spacing w:val="-2"/>
          <w:szCs w:val="28"/>
          <w:lang w:eastAsia="ru-RU"/>
        </w:rPr>
        <w:softHyphen/>
      </w:r>
      <w:r>
        <w:rPr>
          <w:spacing w:val="-2"/>
          <w:szCs w:val="28"/>
          <w:lang w:eastAsia="ru-RU"/>
        </w:rPr>
        <w:t xml:space="preserve">ния учащихся в выборе карточек с числами и названием месяца. Запись числа и названия месяца по точкам в тетради, на доске. </w:t>
      </w:r>
      <w:r>
        <w:rPr>
          <w:szCs w:val="28"/>
          <w:lang w:eastAsia="ru-RU"/>
        </w:rPr>
        <w:t>Списывание их с образца.</w:t>
      </w:r>
    </w:p>
    <w:p w14:paraId="50C2AFAF">
      <w:pPr>
        <w:keepNext w:val="0"/>
        <w:keepLines w:val="0"/>
        <w:pageBreakBefore w:val="0"/>
        <w:widowControl w:val="0"/>
        <w:shd w:val="clear" w:color="auto" w:fill="FFFFFF"/>
        <w:suppressAutoHyphen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2" w:right="12" w:firstLine="372"/>
        <w:jc w:val="left"/>
        <w:textAlignment w:val="auto"/>
        <w:rPr>
          <w:b/>
          <w:bCs/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Списывание (записывание) учителем вместе с учащимися </w:t>
      </w:r>
      <w:r>
        <w:rPr>
          <w:spacing w:val="-3"/>
          <w:szCs w:val="28"/>
          <w:lang w:eastAsia="ru-RU"/>
        </w:rPr>
        <w:t>значимой для учащихся информации о режиме дня, о времени ка</w:t>
      </w:r>
      <w:r>
        <w:rPr>
          <w:spacing w:val="-3"/>
          <w:szCs w:val="28"/>
          <w:lang w:eastAsia="ru-RU"/>
        </w:rPr>
        <w:softHyphen/>
      </w:r>
      <w:r>
        <w:rPr>
          <w:spacing w:val="-2"/>
          <w:szCs w:val="28"/>
          <w:lang w:eastAsia="ru-RU"/>
        </w:rPr>
        <w:t>кого-либо события, телефонов специальных служб.</w:t>
      </w:r>
    </w:p>
    <w:p w14:paraId="3B3A3F59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bidi w:val="0"/>
        <w:snapToGrid/>
        <w:spacing w:line="240" w:lineRule="auto"/>
        <w:ind w:firstLine="1261" w:firstLineChars="450"/>
        <w:jc w:val="left"/>
        <w:textAlignment w:val="auto"/>
        <w:rPr>
          <w:rFonts w:eastAsia="SimSun"/>
          <w:b/>
          <w:kern w:val="2"/>
          <w:szCs w:val="28"/>
          <w:lang w:eastAsia="hi-IN" w:bidi="hi-IN"/>
        </w:rPr>
      </w:pPr>
      <w:r>
        <w:rPr>
          <w:b/>
          <w:bCs/>
          <w:szCs w:val="28"/>
          <w:lang w:eastAsia="ru-RU"/>
        </w:rPr>
        <w:t>Планируемые результаты реализации программы.</w:t>
      </w:r>
    </w:p>
    <w:p w14:paraId="1A57BAAB">
      <w:pPr>
        <w:pStyle w:val="4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процессе изучения тематичес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ких групп по предмету, класс условно можно разделить на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2 группы:</w:t>
      </w:r>
      <w:r>
        <w:rPr>
          <w:rFonts w:hint="default" w:ascii="Times New Roman" w:hAnsi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hint="default"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71C309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585"/>
        <w:jc w:val="left"/>
        <w:textAlignment w:val="auto"/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hint="default"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уровень:</w:t>
      </w:r>
    </w:p>
    <w:p w14:paraId="12F74503">
      <w:pPr>
        <w:shd w:val="clear" w:color="auto" w:fill="FFFFFF"/>
        <w:suppressAutoHyphens w:val="0"/>
        <w:spacing w:line="240" w:lineRule="auto"/>
        <w:ind w:firstLine="585"/>
        <w:rPr>
          <w:rFonts w:hint="default" w:ascii="Times New Roman" w:hAnsi="Times New Roman" w:eastAsia="SimSun" w:cs="Times New Roman"/>
          <w:b/>
          <w:color w:val="00000A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000000"/>
          <w:kern w:val="2"/>
          <w:sz w:val="28"/>
          <w:szCs w:val="28"/>
        </w:rPr>
        <w:t>Предметные результаты:</w:t>
      </w:r>
    </w:p>
    <w:p w14:paraId="4F2BDB7B">
      <w:pPr>
        <w:tabs>
          <w:tab w:val="left" w:pos="708"/>
        </w:tabs>
        <w:spacing w:after="200" w:line="240" w:lineRule="auto"/>
        <w:ind w:firstLine="0"/>
        <w:rPr>
          <w:rFonts w:eastAsia="SimSun"/>
          <w:szCs w:val="28"/>
        </w:rPr>
      </w:pPr>
      <w:r>
        <w:rPr>
          <w:rFonts w:hint="default" w:ascii="Times New Roman" w:hAnsi="Times New Roman" w:eastAsia="SimSun" w:cs="Times New Roman"/>
          <w:b/>
          <w:color w:val="00000A"/>
          <w:sz w:val="28"/>
          <w:szCs w:val="28"/>
          <w:u w:val="single"/>
        </w:rPr>
        <w:t>Ученики дол</w:t>
      </w:r>
      <w:r>
        <w:rPr>
          <w:rFonts w:eastAsia="SimSun"/>
          <w:b/>
          <w:color w:val="00000A"/>
          <w:szCs w:val="28"/>
          <w:u w:val="single"/>
        </w:rPr>
        <w:t>жны знать:</w:t>
      </w:r>
    </w:p>
    <w:p w14:paraId="4B95E7A3">
      <w:pPr>
        <w:pStyle w:val="31"/>
        <w:numPr>
          <w:ilvl w:val="0"/>
          <w:numId w:val="8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14:paraId="75A4DCD1">
      <w:pPr>
        <w:pStyle w:val="31"/>
        <w:numPr>
          <w:ilvl w:val="0"/>
          <w:numId w:val="8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и рукописных строчных и прописных букв.</w:t>
      </w:r>
    </w:p>
    <w:p w14:paraId="08917033">
      <w:pPr>
        <w:pStyle w:val="31"/>
        <w:numPr>
          <w:ilvl w:val="0"/>
          <w:numId w:val="8"/>
        </w:numPr>
        <w:spacing w:line="240" w:lineRule="auto"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szCs w:val="28"/>
        </w:rPr>
        <w:t>название, назначение  и приёмы использования изобразительных средств;</w:t>
      </w:r>
    </w:p>
    <w:p w14:paraId="793DDC9D">
      <w:pPr>
        <w:tabs>
          <w:tab w:val="left" w:pos="708"/>
        </w:tabs>
        <w:spacing w:after="200" w:line="240" w:lineRule="auto"/>
        <w:ind w:firstLine="0"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Ученики должны уметь:</w:t>
      </w:r>
    </w:p>
    <w:p w14:paraId="4DBBBE0C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14:paraId="23FAA592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14:paraId="7B2E6990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14:paraId="1E7C1F2A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14:paraId="7A62A4AC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14:paraId="74DD5D40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писать по образцу и под диктовку, списывать с доски печатные начертания изученных букв;</w:t>
      </w:r>
    </w:p>
    <w:p w14:paraId="584082C3">
      <w:pPr>
        <w:pStyle w:val="31"/>
        <w:numPr>
          <w:ilvl w:val="0"/>
          <w:numId w:val="9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писать изученные ранее слоги и слова;</w:t>
      </w:r>
    </w:p>
    <w:p w14:paraId="0415948F">
      <w:pPr>
        <w:pStyle w:val="31"/>
        <w:numPr>
          <w:ilvl w:val="0"/>
          <w:numId w:val="9"/>
        </w:numPr>
        <w:spacing w:line="240" w:lineRule="auto"/>
        <w:rPr>
          <w:szCs w:val="28"/>
        </w:rPr>
      </w:pPr>
      <w:r>
        <w:rPr>
          <w:rFonts w:eastAsia="SimSun"/>
          <w:szCs w:val="28"/>
        </w:rPr>
        <w:t>писать свою фамилию и имя;</w:t>
      </w:r>
    </w:p>
    <w:p w14:paraId="3E13EBB3">
      <w:pPr>
        <w:pStyle w:val="31"/>
        <w:numPr>
          <w:ilvl w:val="0"/>
          <w:numId w:val="9"/>
        </w:numPr>
        <w:spacing w:line="240" w:lineRule="auto"/>
        <w:rPr>
          <w:szCs w:val="28"/>
        </w:rPr>
      </w:pPr>
      <w:r>
        <w:rPr>
          <w:rFonts w:eastAsia="SimSun"/>
          <w:szCs w:val="28"/>
        </w:rPr>
        <w:t>записывать на доске и в тетради число и месяц;</w:t>
      </w:r>
    </w:p>
    <w:p w14:paraId="1B8EF43F">
      <w:pPr>
        <w:pStyle w:val="31"/>
        <w:numPr>
          <w:ilvl w:val="0"/>
          <w:numId w:val="9"/>
        </w:numPr>
        <w:spacing w:line="240" w:lineRule="auto"/>
        <w:rPr>
          <w:color w:val="00000A"/>
          <w:szCs w:val="28"/>
        </w:rPr>
      </w:pPr>
      <w:r>
        <w:rPr>
          <w:rFonts w:eastAsia="SimSun"/>
          <w:szCs w:val="28"/>
        </w:rPr>
        <w:t>воспринимать и понимать символические средства: пиктограммы, карточки;</w:t>
      </w:r>
    </w:p>
    <w:p w14:paraId="1255EE77">
      <w:pPr>
        <w:tabs>
          <w:tab w:val="left" w:pos="708"/>
        </w:tabs>
        <w:spacing w:after="200" w:line="240" w:lineRule="auto"/>
        <w:ind w:firstLine="0"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b/>
          <w:color w:val="00000A"/>
          <w:szCs w:val="28"/>
          <w:u w:val="single"/>
        </w:rPr>
        <w:t>Минимальный уровень:</w:t>
      </w:r>
    </w:p>
    <w:p w14:paraId="111B4A93">
      <w:pPr>
        <w:tabs>
          <w:tab w:val="left" w:pos="708"/>
        </w:tabs>
        <w:spacing w:after="200" w:line="240" w:lineRule="auto"/>
        <w:ind w:firstLine="0"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знать:</w:t>
      </w:r>
    </w:p>
    <w:p w14:paraId="3E7390FA">
      <w:pPr>
        <w:pStyle w:val="31"/>
        <w:numPr>
          <w:ilvl w:val="0"/>
          <w:numId w:val="10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14:paraId="4060C5E7">
      <w:pPr>
        <w:pStyle w:val="31"/>
        <w:numPr>
          <w:ilvl w:val="0"/>
          <w:numId w:val="10"/>
        </w:numPr>
        <w:tabs>
          <w:tab w:val="left" w:pos="708"/>
        </w:tabs>
        <w:spacing w:after="200" w:line="240" w:lineRule="auto"/>
        <w:ind w:firstLine="0"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 букв</w:t>
      </w:r>
      <w:r>
        <w:rPr>
          <w:rFonts w:eastAsia="SimSun"/>
          <w:color w:val="7030A0"/>
          <w:szCs w:val="28"/>
        </w:rPr>
        <w:t>.</w:t>
      </w:r>
    </w:p>
    <w:p w14:paraId="14D8F12F">
      <w:pPr>
        <w:pStyle w:val="31"/>
        <w:tabs>
          <w:tab w:val="left" w:pos="708"/>
        </w:tabs>
        <w:spacing w:after="200" w:line="240" w:lineRule="auto"/>
        <w:ind w:firstLine="0"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уметь:</w:t>
      </w:r>
    </w:p>
    <w:p w14:paraId="32211ECF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устанавливать коммуникативный контакт с окружающими;</w:t>
      </w:r>
    </w:p>
    <w:p w14:paraId="5F10E726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воспринимать и понимать выразительные движения, естественные жесты, мимику и эмоциональное состояние человека;</w:t>
      </w:r>
    </w:p>
    <w:p w14:paraId="6A827731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14:paraId="7C33BFB5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14:paraId="4B3A2A62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14:paraId="64BE7C7B">
      <w:pPr>
        <w:pStyle w:val="31"/>
        <w:numPr>
          <w:ilvl w:val="0"/>
          <w:numId w:val="11"/>
        </w:numPr>
        <w:spacing w:line="240" w:lineRule="auto"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14:paraId="18AC66E1">
      <w:pPr>
        <w:pStyle w:val="31"/>
        <w:numPr>
          <w:ilvl w:val="0"/>
          <w:numId w:val="11"/>
        </w:numPr>
        <w:spacing w:line="240" w:lineRule="auto"/>
        <w:rPr>
          <w:rFonts w:eastAsia="SimSun"/>
          <w:b/>
          <w:bCs/>
          <w:color w:val="00000A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14:paraId="181DB259">
      <w:pPr>
        <w:pStyle w:val="31"/>
        <w:numPr>
          <w:ilvl w:val="0"/>
          <w:numId w:val="11"/>
        </w:numPr>
        <w:spacing w:line="240" w:lineRule="auto"/>
        <w:rPr>
          <w:rFonts w:eastAsia="SimSun"/>
          <w:b/>
          <w:bCs/>
          <w:color w:val="00000A"/>
          <w:szCs w:val="28"/>
        </w:rPr>
      </w:pPr>
      <w:r>
        <w:rPr>
          <w:rFonts w:eastAsia="SimSun"/>
          <w:szCs w:val="28"/>
        </w:rPr>
        <w:t>писать по обводке начертания письменных и печатных букв.</w:t>
      </w:r>
    </w:p>
    <w:p w14:paraId="43A18DE3">
      <w:pPr>
        <w:tabs>
          <w:tab w:val="left" w:pos="708"/>
        </w:tabs>
        <w:autoSpaceDN w:val="0"/>
        <w:adjustRightInd w:val="0"/>
        <w:spacing w:line="240" w:lineRule="auto"/>
        <w:ind w:firstLine="0"/>
        <w:jc w:val="center"/>
        <w:rPr>
          <w:rFonts w:eastAsia="SimSun"/>
          <w:b/>
          <w:kern w:val="2"/>
          <w:sz w:val="40"/>
          <w:szCs w:val="40"/>
          <w:lang w:eastAsia="hi-IN" w:bidi="hi-IN"/>
        </w:rPr>
      </w:pPr>
      <w:r>
        <w:rPr>
          <w:rFonts w:eastAsia="SimSun"/>
          <w:b/>
          <w:kern w:val="2"/>
          <w:szCs w:val="28"/>
          <w:lang w:eastAsia="hi-IN" w:bidi="hi-IN"/>
        </w:rPr>
        <w:t>Критерии и нормы оценки достижений обучающихся:</w:t>
      </w:r>
    </w:p>
    <w:p w14:paraId="1BA6CB30">
      <w:pPr>
        <w:suppressAutoHyphens w:val="0"/>
        <w:spacing w:after="200" w:line="240" w:lineRule="auto"/>
        <w:ind w:firstLine="360"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4EEE6BC8">
      <w:pPr>
        <w:suppressAutoHyphens w:val="0"/>
        <w:spacing w:after="200" w:line="240" w:lineRule="auto"/>
        <w:ind w:firstLine="360"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1036633A">
      <w:pPr>
        <w:suppressAutoHyphens w:val="0"/>
        <w:spacing w:after="200" w:line="240" w:lineRule="auto"/>
        <w:ind w:firstLine="360"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310AD26C">
      <w:pPr>
        <w:suppressAutoHyphens w:val="0"/>
        <w:spacing w:after="200" w:line="240" w:lineRule="auto"/>
        <w:ind w:firstLine="360"/>
        <w:rPr>
          <w:szCs w:val="28"/>
          <w:lang w:eastAsia="hi-IN"/>
        </w:rPr>
      </w:pPr>
      <w:r>
        <w:rPr>
          <w:rFonts w:eastAsia="SimSun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09FB4600">
      <w:pPr>
        <w:keepNext w:val="0"/>
        <w:keepLines w:val="0"/>
        <w:pageBreakBefore w:val="0"/>
        <w:widowControl/>
        <w:tabs>
          <w:tab w:val="left" w:pos="709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20" w:line="240" w:lineRule="auto"/>
        <w:ind w:firstLine="560" w:firstLineChars="200"/>
        <w:textAlignment w:val="auto"/>
        <w:rPr>
          <w:szCs w:val="28"/>
          <w:lang w:eastAsia="hi-IN"/>
        </w:rPr>
      </w:pPr>
      <w:r>
        <w:rPr>
          <w:szCs w:val="28"/>
          <w:lang w:eastAsia="hi-IN"/>
        </w:rPr>
        <w:tab/>
      </w:r>
      <w:r>
        <w:rPr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b/>
          <w:szCs w:val="28"/>
          <w:lang w:eastAsia="hi-IN"/>
        </w:rPr>
        <w:t xml:space="preserve">контроля </w:t>
      </w:r>
      <w:r>
        <w:rPr>
          <w:szCs w:val="28"/>
          <w:lang w:eastAsia="hi-IN"/>
        </w:rPr>
        <w:t>– индивидуальная.</w:t>
      </w:r>
      <w:r>
        <w:rPr>
          <w:i/>
          <w:szCs w:val="28"/>
          <w:lang w:eastAsia="hi-IN"/>
        </w:rPr>
        <w:t xml:space="preserve"> </w:t>
      </w:r>
      <w:r>
        <w:rPr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</w:t>
      </w:r>
    </w:p>
    <w:p w14:paraId="7908908E">
      <w:pPr>
        <w:keepNext w:val="0"/>
        <w:keepLines w:val="0"/>
        <w:pageBreakBefore w:val="0"/>
        <w:widowControl/>
        <w:tabs>
          <w:tab w:val="left" w:pos="709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20" w:line="240" w:lineRule="auto"/>
        <w:ind w:firstLine="560" w:firstLineChars="200"/>
        <w:textAlignment w:val="auto"/>
        <w:rPr>
          <w:szCs w:val="28"/>
          <w:lang w:eastAsia="hi-IN"/>
        </w:rPr>
      </w:pPr>
      <w:r>
        <w:rPr>
          <w:szCs w:val="28"/>
          <w:lang w:eastAsia="hi-IN"/>
        </w:rPr>
        <w:t>У</w:t>
      </w:r>
      <w:r>
        <w:rPr>
          <w:b/>
          <w:szCs w:val="28"/>
        </w:rPr>
        <w:t>чебно-методическое и материально-техническое обеспечение.</w:t>
      </w:r>
    </w:p>
    <w:p w14:paraId="7D5458D6">
      <w:pPr>
        <w:keepNext w:val="0"/>
        <w:keepLines w:val="0"/>
        <w:pageBreakBefore w:val="0"/>
        <w:widowControl/>
        <w:tabs>
          <w:tab w:val="left" w:pos="7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20" w:line="240" w:lineRule="auto"/>
        <w:ind w:firstLine="560" w:firstLineChars="200"/>
        <w:textAlignment w:val="auto"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</w:r>
      <w:r>
        <w:rPr>
          <w:rFonts w:eastAsia="SimSun"/>
          <w:color w:val="00000A"/>
          <w:szCs w:val="28"/>
        </w:rPr>
        <w:t>Материал для лепки: цветное тесто, пластилин; палочки разной длины и ширины для рисования на песке; наборы кистей, карандашей, фломастеров, мелков; скалки разного размера; демонстрационный материал; наглядный материал; материалы для аппликации; наборы белой бумаги; трафареты (внутренние и внешние), наборы игрушек.</w:t>
      </w:r>
    </w:p>
    <w:p w14:paraId="578229F9">
      <w:pPr>
        <w:spacing w:line="240" w:lineRule="auto"/>
        <w:jc w:val="center"/>
        <w:rPr>
          <w:szCs w:val="28"/>
        </w:rPr>
      </w:pPr>
      <w:r>
        <w:rPr>
          <w:b/>
          <w:szCs w:val="28"/>
        </w:rPr>
        <w:t>Список методической литературы:</w:t>
      </w:r>
    </w:p>
    <w:p w14:paraId="144180F8">
      <w:pPr>
        <w:widowControl w:val="0"/>
        <w:numPr>
          <w:ilvl w:val="0"/>
          <w:numId w:val="12"/>
        </w:numPr>
        <w:spacing w:before="100" w:after="100" w:line="240" w:lineRule="auto"/>
        <w:rPr>
          <w:color w:val="00000A"/>
          <w:kern w:val="2"/>
          <w:szCs w:val="28"/>
        </w:rPr>
      </w:pPr>
      <w:r>
        <w:rPr>
          <w:rFonts w:eastAsia="SimSun"/>
          <w:color w:val="00000A"/>
          <w:kern w:val="2"/>
          <w:szCs w:val="28"/>
          <w:lang w:eastAsia="hi-IN" w:bidi="hi-IN"/>
        </w:rPr>
        <w:t>Программа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для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0-4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классов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«Особый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ребенок»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под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ред.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Е.Д.Худенко,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Баряевой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Л.Б.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и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др.;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Москва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2010г.</w:t>
      </w:r>
    </w:p>
    <w:p w14:paraId="23A1ACE0">
      <w:pPr>
        <w:widowControl w:val="0"/>
        <w:numPr>
          <w:ilvl w:val="0"/>
          <w:numId w:val="12"/>
        </w:numPr>
        <w:spacing w:before="100" w:after="100" w:line="240" w:lineRule="auto"/>
        <w:rPr>
          <w:color w:val="00000A"/>
          <w:kern w:val="2"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говорю! Ребенок и явления природы. Упражнения с пиктограммами. Рабочая тетрадь для занятий с детьми, СПБ. «Дрофа», 2007г.</w:t>
      </w:r>
    </w:p>
    <w:p w14:paraId="518A1F8B">
      <w:pPr>
        <w:widowControl w:val="0"/>
        <w:numPr>
          <w:ilvl w:val="0"/>
          <w:numId w:val="12"/>
        </w:numPr>
        <w:spacing w:before="100" w:after="100" w:line="240" w:lineRule="auto"/>
        <w:rPr>
          <w:color w:val="00000A"/>
          <w:kern w:val="2"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говорю! Ребенок и мир животных. Упражнения с пиктограммами. Рабочая тетрадь для занятий с детьми, СПБ. «Дрофа», 2007г.</w:t>
      </w:r>
    </w:p>
    <w:p w14:paraId="2B6FD3AA">
      <w:pPr>
        <w:widowControl w:val="0"/>
        <w:numPr>
          <w:ilvl w:val="0"/>
          <w:numId w:val="12"/>
        </w:numPr>
        <w:spacing w:before="100" w:after="100" w:line="240" w:lineRule="auto"/>
        <w:rPr>
          <w:b/>
          <w:bCs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 Ребенок и его дом. Упражнения с пиктограммами. Рабочая тетрадь для занятий с детьми, СПБ. «Дрофа», 2008г.</w:t>
      </w:r>
    </w:p>
    <w:p w14:paraId="3FAFC9A6">
      <w:pPr>
        <w:tabs>
          <w:tab w:val="left" w:pos="708"/>
        </w:tabs>
        <w:spacing w:line="276" w:lineRule="auto"/>
        <w:ind w:firstLine="0"/>
        <w:rPr>
          <w:rFonts w:eastAsia="SimSun"/>
          <w:b/>
          <w:color w:val="00000A"/>
          <w:szCs w:val="28"/>
        </w:rPr>
      </w:pPr>
    </w:p>
    <w:p w14:paraId="2CE59FF8">
      <w:pPr>
        <w:tabs>
          <w:tab w:val="left" w:pos="708"/>
        </w:tabs>
        <w:spacing w:line="276" w:lineRule="auto"/>
        <w:ind w:left="720" w:firstLine="0"/>
        <w:rPr>
          <w:rFonts w:eastAsia="SimSun"/>
          <w:b/>
          <w:color w:val="00000A"/>
          <w:szCs w:val="28"/>
        </w:rPr>
      </w:pPr>
    </w:p>
    <w:p w14:paraId="63712A52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5A0AF096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42DB21AD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03D5F1D0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7ABD40A0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14D51E77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57DC3628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537B727B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701F93F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2F2EDE77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63892CFD">
      <w:pPr>
        <w:jc w:val="center"/>
        <w:rPr>
          <w:b/>
          <w:sz w:val="24"/>
        </w:rPr>
      </w:pPr>
      <w:r>
        <w:rPr>
          <w:b/>
          <w:sz w:val="24"/>
        </w:rPr>
        <w:t xml:space="preserve">Государственное казенное общеобразовательное учреждение </w:t>
      </w:r>
      <w:r>
        <w:rPr>
          <w:b/>
          <w:sz w:val="24"/>
        </w:rPr>
        <w:br w:type="textWrapping"/>
      </w:r>
      <w:r>
        <w:rPr>
          <w:b/>
          <w:sz w:val="24"/>
        </w:rPr>
        <w:t>«Волгоградская школа – интернат №2»</w:t>
      </w:r>
    </w:p>
    <w:p w14:paraId="15BB2715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319F9431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tbl>
      <w:tblPr>
        <w:tblStyle w:val="6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481E8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648186B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 xml:space="preserve"> Руководитель МО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_________( Э.А. Довгаль)</w:t>
            </w:r>
          </w:p>
          <w:p w14:paraId="208DF550">
            <w:pPr>
              <w:pStyle w:val="12"/>
              <w:tabs>
                <w:tab w:val="left" w:pos="284"/>
                <w:tab w:val="left" w:pos="426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решением педагогического совета протокол</w:t>
            </w:r>
          </w:p>
          <w:p w14:paraId="7B3A7FB8">
            <w:pPr>
              <w:pStyle w:val="12"/>
              <w:tabs>
                <w:tab w:val="left" w:pos="284"/>
                <w:tab w:val="left" w:pos="426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 xml:space="preserve"> августа 202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г. № 1</w:t>
            </w:r>
          </w:p>
          <w:p w14:paraId="32DDB437">
            <w:pPr>
              <w:pStyle w:val="12"/>
              <w:tabs>
                <w:tab w:val="left" w:pos="284"/>
                <w:tab w:val="left" w:pos="426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  <w:p w14:paraId="020CF676">
            <w:pPr>
              <w:pStyle w:val="12"/>
              <w:tabs>
                <w:tab w:val="left" w:pos="284"/>
                <w:tab w:val="left" w:pos="426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 xml:space="preserve">протокол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от «28  » августа 202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г. № 1</w:t>
            </w:r>
          </w:p>
        </w:tc>
        <w:tc>
          <w:tcPr>
            <w:tcW w:w="3260" w:type="dxa"/>
            <w:shd w:val="clear" w:color="auto" w:fill="auto"/>
          </w:tcPr>
          <w:p w14:paraId="2C9A802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 xml:space="preserve"> заместитель директора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________ (О.Н. Персидская)</w:t>
            </w:r>
          </w:p>
          <w:p w14:paraId="34A8070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08F3BDF8">
            <w:pPr>
              <w:pStyle w:val="12"/>
              <w:tabs>
                <w:tab w:val="left" w:pos="0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и введено в действие приказом</w:t>
            </w:r>
          </w:p>
          <w:p w14:paraId="0E717C90">
            <w:pPr>
              <w:pStyle w:val="12"/>
              <w:tabs>
                <w:tab w:val="left" w:pos="0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 xml:space="preserve"> августа   202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г. №312</w:t>
            </w:r>
          </w:p>
          <w:p w14:paraId="50D9907B">
            <w:pPr>
              <w:pStyle w:val="12"/>
              <w:tabs>
                <w:tab w:val="left" w:pos="0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</w:tr>
      <w:tr w14:paraId="04A20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4CBE2583">
            <w:pPr>
              <w:pStyle w:val="12"/>
              <w:tabs>
                <w:tab w:val="left" w:pos="284"/>
                <w:tab w:val="left" w:pos="426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1BEEE8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06208C54">
            <w:pPr>
              <w:pStyle w:val="12"/>
              <w:tabs>
                <w:tab w:val="left" w:pos="0"/>
                <w:tab w:val="left" w:pos="6237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6408D549">
      <w:pPr>
        <w:tabs>
          <w:tab w:val="left" w:pos="3060"/>
          <w:tab w:val="left" w:pos="6765"/>
        </w:tabs>
        <w:suppressAutoHyphens w:val="0"/>
        <w:spacing w:line="240" w:lineRule="auto"/>
        <w:ind w:right="-143" w:firstLine="0"/>
        <w:jc w:val="left"/>
        <w:rPr>
          <w:sz w:val="24"/>
          <w:szCs w:val="22"/>
          <w:lang w:eastAsia="ru-RU"/>
        </w:rPr>
      </w:pPr>
    </w:p>
    <w:p w14:paraId="5C160D3F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</w:p>
    <w:p w14:paraId="0EA06DFD">
      <w:pPr>
        <w:tabs>
          <w:tab w:val="left" w:pos="3060"/>
          <w:tab w:val="left" w:pos="6765"/>
        </w:tabs>
        <w:suppressAutoHyphens w:val="0"/>
        <w:spacing w:line="240" w:lineRule="auto"/>
        <w:ind w:left="-284" w:right="-143" w:firstLine="0"/>
        <w:jc w:val="left"/>
        <w:rPr>
          <w:sz w:val="24"/>
          <w:szCs w:val="22"/>
          <w:lang w:eastAsia="ru-RU"/>
        </w:rPr>
      </w:pPr>
      <w:r>
        <w:rPr>
          <w:sz w:val="24"/>
          <w:szCs w:val="22"/>
          <w:lang w:eastAsia="ru-RU"/>
        </w:rPr>
        <w:tab/>
      </w:r>
    </w:p>
    <w:p w14:paraId="3754EF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Календарно-тематическое планирование</w:t>
      </w:r>
    </w:p>
    <w:p w14:paraId="1B380A61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rFonts w:hint="default"/>
          <w:b/>
          <w:sz w:val="32"/>
          <w:szCs w:val="32"/>
          <w:lang w:val="en-US" w:eastAsia="ru-RU"/>
        </w:rPr>
      </w:pPr>
      <w:r>
        <w:rPr>
          <w:b/>
          <w:sz w:val="32"/>
          <w:szCs w:val="32"/>
          <w:lang w:eastAsia="ru-RU"/>
        </w:rPr>
        <w:t>по</w:t>
      </w:r>
      <w:r>
        <w:rPr>
          <w:rFonts w:hint="default"/>
          <w:b/>
          <w:sz w:val="32"/>
          <w:szCs w:val="32"/>
          <w:lang w:val="en-US" w:eastAsia="ru-RU"/>
        </w:rPr>
        <w:t xml:space="preserve"> </w:t>
      </w:r>
      <w:r>
        <w:rPr>
          <w:b/>
          <w:sz w:val="32"/>
          <w:szCs w:val="32"/>
          <w:lang w:eastAsia="ru-RU"/>
        </w:rPr>
        <w:t>учебному</w:t>
      </w:r>
      <w:r>
        <w:rPr>
          <w:rFonts w:hint="default"/>
          <w:b/>
          <w:sz w:val="32"/>
          <w:szCs w:val="32"/>
          <w:lang w:val="en-US" w:eastAsia="ru-RU"/>
        </w:rPr>
        <w:t xml:space="preserve"> предмету</w:t>
      </w:r>
    </w:p>
    <w:p w14:paraId="267ED7F9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rFonts w:hint="default"/>
          <w:b/>
          <w:sz w:val="32"/>
          <w:szCs w:val="32"/>
          <w:lang w:val="en-US" w:eastAsia="ru-RU"/>
        </w:rPr>
      </w:pPr>
      <w:r>
        <w:rPr>
          <w:rFonts w:hint="default"/>
          <w:b/>
          <w:sz w:val="32"/>
          <w:szCs w:val="32"/>
          <w:lang w:val="en-US" w:eastAsia="ru-RU"/>
        </w:rPr>
        <w:t>«Г</w:t>
      </w:r>
      <w:r>
        <w:rPr>
          <w:b/>
          <w:sz w:val="32"/>
          <w:szCs w:val="32"/>
          <w:lang w:eastAsia="ru-RU"/>
        </w:rPr>
        <w:t>рафика и письмо</w:t>
      </w:r>
      <w:r>
        <w:rPr>
          <w:rFonts w:hint="default"/>
          <w:b/>
          <w:sz w:val="32"/>
          <w:szCs w:val="32"/>
          <w:lang w:val="en-US" w:eastAsia="ru-RU"/>
        </w:rPr>
        <w:t>»</w:t>
      </w:r>
    </w:p>
    <w:p w14:paraId="0D7A4162">
      <w:pPr>
        <w:tabs>
          <w:tab w:val="left" w:pos="2190"/>
        </w:tabs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12 «Б» класс </w:t>
      </w:r>
      <w:r>
        <w:rPr>
          <w:b/>
          <w:sz w:val="32"/>
        </w:rPr>
        <w:t>(вариант 2)</w:t>
      </w:r>
    </w:p>
    <w:p w14:paraId="58A296C0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</w:p>
    <w:p w14:paraId="32A26A1E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3DFCB3FF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5B57D11C">
      <w:pPr>
        <w:tabs>
          <w:tab w:val="left" w:pos="2190"/>
        </w:tabs>
        <w:spacing w:after="120" w:line="240" w:lineRule="auto"/>
        <w:jc w:val="center"/>
      </w:pPr>
      <w:r>
        <w:t xml:space="preserve">                            Разработала:</w:t>
      </w:r>
    </w:p>
    <w:p w14:paraId="64BDF3D9">
      <w:pPr>
        <w:tabs>
          <w:tab w:val="left" w:pos="2190"/>
        </w:tabs>
        <w:spacing w:after="120" w:line="240" w:lineRule="auto"/>
        <w:jc w:val="center"/>
      </w:pPr>
      <w:r>
        <w:t xml:space="preserve">                                  учитель  </w:t>
      </w:r>
      <w:r>
        <w:rPr>
          <w:szCs w:val="28"/>
          <w:lang w:eastAsia="ru-RU"/>
        </w:rPr>
        <w:t>Бражник</w:t>
      </w:r>
      <w:r>
        <w:t xml:space="preserve"> Ольга Владимировна                                                                    </w:t>
      </w:r>
    </w:p>
    <w:p w14:paraId="3AF62632">
      <w:pPr>
        <w:tabs>
          <w:tab w:val="left" w:pos="2190"/>
        </w:tabs>
        <w:spacing w:after="120" w:line="240" w:lineRule="auto"/>
        <w:ind w:firstLine="0"/>
      </w:pPr>
    </w:p>
    <w:p w14:paraId="7F7E45C4">
      <w:pPr>
        <w:spacing w:line="240" w:lineRule="auto"/>
        <w:ind w:firstLine="0"/>
      </w:pPr>
    </w:p>
    <w:p w14:paraId="58D562C5">
      <w:pPr>
        <w:spacing w:line="240" w:lineRule="auto"/>
        <w:ind w:firstLine="0"/>
      </w:pPr>
    </w:p>
    <w:p w14:paraId="35ED857B">
      <w:pPr>
        <w:spacing w:line="240" w:lineRule="auto"/>
        <w:ind w:firstLine="0"/>
      </w:pPr>
    </w:p>
    <w:p w14:paraId="61AB40A7">
      <w:pPr>
        <w:spacing w:line="240" w:lineRule="auto"/>
        <w:ind w:firstLine="0"/>
      </w:pPr>
    </w:p>
    <w:p w14:paraId="664392BA">
      <w:pPr>
        <w:spacing w:line="240" w:lineRule="auto"/>
        <w:ind w:firstLine="0"/>
      </w:pPr>
    </w:p>
    <w:p w14:paraId="359CC79A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>Календарно-тематическое планирование</w:t>
      </w:r>
      <w:r>
        <w:rPr>
          <w:rFonts w:hint="default"/>
          <w:b/>
          <w:szCs w:val="28"/>
          <w:lang w:val="ru-RU"/>
        </w:rPr>
        <w:t xml:space="preserve"> </w:t>
      </w:r>
      <w:r>
        <w:rPr>
          <w:b/>
          <w:szCs w:val="28"/>
          <w:lang w:eastAsia="ru-RU"/>
        </w:rPr>
        <w:t>по графике и письму</w:t>
      </w:r>
      <w:r>
        <w:rPr>
          <w:b/>
          <w:szCs w:val="28"/>
        </w:rPr>
        <w:t xml:space="preserve"> </w:t>
      </w:r>
      <w:r>
        <w:rPr>
          <w:b/>
          <w:szCs w:val="28"/>
          <w:lang w:eastAsia="ru-RU"/>
        </w:rPr>
        <w:t xml:space="preserve">12 </w:t>
      </w:r>
      <w:bookmarkStart w:id="0" w:name="_GoBack"/>
      <w:bookmarkEnd w:id="0"/>
      <w:r>
        <w:rPr>
          <w:b/>
          <w:szCs w:val="28"/>
          <w:lang w:eastAsia="ru-RU"/>
        </w:rPr>
        <w:t xml:space="preserve"> класс (вариант 2)</w:t>
      </w:r>
    </w:p>
    <w:p w14:paraId="4800F9BD">
      <w:pPr>
        <w:widowControl w:val="0"/>
        <w:spacing w:line="100" w:lineRule="atLeast"/>
        <w:rPr>
          <w:i/>
          <w:kern w:val="2"/>
          <w:szCs w:val="28"/>
          <w:u w:val="single"/>
          <w:lang w:eastAsia="hi-IN" w:bidi="hi-IN"/>
        </w:rPr>
      </w:pPr>
    </w:p>
    <w:tbl>
      <w:tblPr>
        <w:tblStyle w:val="6"/>
        <w:tblW w:w="10951" w:type="dxa"/>
        <w:tblInd w:w="-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9"/>
        <w:gridCol w:w="6096"/>
        <w:gridCol w:w="1417"/>
        <w:gridCol w:w="1594"/>
        <w:gridCol w:w="1135"/>
      </w:tblGrid>
      <w:tr w14:paraId="643B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5A3830F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№ п\п</w:t>
            </w:r>
          </w:p>
        </w:tc>
        <w:tc>
          <w:tcPr>
            <w:tcW w:w="6096" w:type="dxa"/>
            <w:shd w:val="clear" w:color="auto" w:fill="FFFFFF"/>
          </w:tcPr>
          <w:p w14:paraId="351C4AB1">
            <w:pPr>
              <w:spacing w:line="240" w:lineRule="auto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Тема урока</w:t>
            </w:r>
          </w:p>
        </w:tc>
        <w:tc>
          <w:tcPr>
            <w:tcW w:w="1417" w:type="dxa"/>
            <w:shd w:val="clear" w:color="auto" w:fill="FFFFFF"/>
          </w:tcPr>
          <w:p w14:paraId="40D08E6B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Кол-во</w:t>
            </w:r>
          </w:p>
          <w:p w14:paraId="62B034A1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часов</w:t>
            </w:r>
          </w:p>
        </w:tc>
        <w:tc>
          <w:tcPr>
            <w:tcW w:w="1594" w:type="dxa"/>
            <w:shd w:val="clear" w:color="auto" w:fill="FFFFFF"/>
          </w:tcPr>
          <w:p w14:paraId="3ED6ED84">
            <w:pPr>
              <w:spacing w:line="240" w:lineRule="auto"/>
              <w:ind w:firstLine="0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Дата проведения</w:t>
            </w:r>
          </w:p>
        </w:tc>
        <w:tc>
          <w:tcPr>
            <w:tcW w:w="1135" w:type="dxa"/>
            <w:shd w:val="clear" w:color="auto" w:fill="FFFFFF"/>
          </w:tcPr>
          <w:p w14:paraId="5000F0A9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szCs w:val="28"/>
                <w:lang w:eastAsia="hi-IN" w:bidi="hi-IN"/>
              </w:rPr>
              <w:t>Примечания</w:t>
            </w:r>
          </w:p>
        </w:tc>
      </w:tr>
      <w:tr w14:paraId="5595D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0D69D3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14:paraId="68A878D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Линии. Рисование замкнутых линий под музыку «Облака».</w:t>
            </w:r>
          </w:p>
        </w:tc>
        <w:tc>
          <w:tcPr>
            <w:tcW w:w="1417" w:type="dxa"/>
            <w:shd w:val="clear" w:color="auto" w:fill="FFFFFF"/>
          </w:tcPr>
          <w:p w14:paraId="02741044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E81724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01.09.25</w:t>
            </w:r>
          </w:p>
        </w:tc>
        <w:tc>
          <w:tcPr>
            <w:tcW w:w="1135" w:type="dxa"/>
            <w:shd w:val="clear" w:color="auto" w:fill="FFFFFF"/>
          </w:tcPr>
          <w:p w14:paraId="6A52EB2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4BE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9E04DB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14:paraId="648A79F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«Волшебный цветок». Рисование по точкам-ориентирам.</w:t>
            </w:r>
          </w:p>
        </w:tc>
        <w:tc>
          <w:tcPr>
            <w:tcW w:w="1417" w:type="dxa"/>
            <w:shd w:val="clear" w:color="auto" w:fill="FFFFFF"/>
          </w:tcPr>
          <w:p w14:paraId="073DEDC2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C0CDF6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02.09</w:t>
            </w:r>
          </w:p>
        </w:tc>
        <w:tc>
          <w:tcPr>
            <w:tcW w:w="1135" w:type="dxa"/>
            <w:shd w:val="clear" w:color="auto" w:fill="FFFFFF"/>
          </w:tcPr>
          <w:p w14:paraId="2A98DF9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43F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C67415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</w:t>
            </w:r>
          </w:p>
        </w:tc>
        <w:tc>
          <w:tcPr>
            <w:tcW w:w="6096" w:type="dxa"/>
            <w:shd w:val="clear" w:color="auto" w:fill="FFFFFF"/>
          </w:tcPr>
          <w:p w14:paraId="2530323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«Написание» гласных букв по контурным линиям. Упражнения на зрительную ориентировку на листе.</w:t>
            </w:r>
          </w:p>
        </w:tc>
        <w:tc>
          <w:tcPr>
            <w:tcW w:w="1417" w:type="dxa"/>
            <w:shd w:val="clear" w:color="auto" w:fill="FFFFFF"/>
          </w:tcPr>
          <w:p w14:paraId="07C136C8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A5FEBA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03.09</w:t>
            </w:r>
          </w:p>
        </w:tc>
        <w:tc>
          <w:tcPr>
            <w:tcW w:w="1135" w:type="dxa"/>
            <w:shd w:val="clear" w:color="auto" w:fill="FFFFFF"/>
          </w:tcPr>
          <w:p w14:paraId="6AC26BE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71D0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124D4A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</w:t>
            </w:r>
          </w:p>
        </w:tc>
        <w:tc>
          <w:tcPr>
            <w:tcW w:w="6096" w:type="dxa"/>
            <w:shd w:val="clear" w:color="auto" w:fill="FFFFFF"/>
          </w:tcPr>
          <w:p w14:paraId="272B470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Письмо по образцам прописных гласных букв. Упражнения с трафаретами: дерево, осенние листья.</w:t>
            </w:r>
          </w:p>
        </w:tc>
        <w:tc>
          <w:tcPr>
            <w:tcW w:w="1417" w:type="dxa"/>
            <w:shd w:val="clear" w:color="auto" w:fill="FFFFFF"/>
          </w:tcPr>
          <w:p w14:paraId="40F467E5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C6F35C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04.09</w:t>
            </w:r>
          </w:p>
        </w:tc>
        <w:tc>
          <w:tcPr>
            <w:tcW w:w="1135" w:type="dxa"/>
            <w:shd w:val="clear" w:color="auto" w:fill="FFFFFF"/>
          </w:tcPr>
          <w:p w14:paraId="6A5C651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A440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AE2C3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14:paraId="4924744E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Письмо по обводке и образцам слов ау, уа. Звукобуквенный анализ слов.</w:t>
            </w:r>
          </w:p>
        </w:tc>
        <w:tc>
          <w:tcPr>
            <w:tcW w:w="1417" w:type="dxa"/>
            <w:shd w:val="clear" w:color="auto" w:fill="FFFFFF"/>
          </w:tcPr>
          <w:p w14:paraId="065DDD8C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21C0C6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08.09</w:t>
            </w:r>
          </w:p>
        </w:tc>
        <w:tc>
          <w:tcPr>
            <w:tcW w:w="1135" w:type="dxa"/>
            <w:shd w:val="clear" w:color="auto" w:fill="FFFFFF"/>
          </w:tcPr>
          <w:p w14:paraId="2AF2726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B70B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D614C3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</w:t>
            </w:r>
          </w:p>
        </w:tc>
        <w:tc>
          <w:tcPr>
            <w:tcW w:w="6096" w:type="dxa"/>
            <w:shd w:val="clear" w:color="auto" w:fill="FFFFFF"/>
          </w:tcPr>
          <w:p w14:paraId="5A30BB7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«Осенний лес». Дорисовка цветными пятнами: «Осеннее дерево».</w:t>
            </w:r>
          </w:p>
        </w:tc>
        <w:tc>
          <w:tcPr>
            <w:tcW w:w="1417" w:type="dxa"/>
            <w:shd w:val="clear" w:color="auto" w:fill="FFFFFF"/>
          </w:tcPr>
          <w:p w14:paraId="037774D6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97131B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09.09</w:t>
            </w:r>
          </w:p>
        </w:tc>
        <w:tc>
          <w:tcPr>
            <w:tcW w:w="1135" w:type="dxa"/>
            <w:shd w:val="clear" w:color="auto" w:fill="FFFFFF"/>
          </w:tcPr>
          <w:p w14:paraId="1945920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17F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EB380D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7</w:t>
            </w:r>
          </w:p>
        </w:tc>
        <w:tc>
          <w:tcPr>
            <w:tcW w:w="6096" w:type="dxa"/>
            <w:shd w:val="clear" w:color="auto" w:fill="FFFFFF"/>
          </w:tcPr>
          <w:p w14:paraId="0AEB0FF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Письмо элементов строчной буквы м, письмо буквы м по обводке.</w:t>
            </w:r>
          </w:p>
        </w:tc>
        <w:tc>
          <w:tcPr>
            <w:tcW w:w="1417" w:type="dxa"/>
            <w:shd w:val="clear" w:color="auto" w:fill="FFFFFF"/>
          </w:tcPr>
          <w:p w14:paraId="5596DB0A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51444DC">
            <w:pPr>
              <w:pStyle w:val="31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10.09</w:t>
            </w:r>
          </w:p>
          <w:p w14:paraId="50ECFB57">
            <w:pPr>
              <w:ind w:firstLine="567" w:firstLineChars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1135" w:type="dxa"/>
            <w:shd w:val="clear" w:color="auto" w:fill="FFFFFF"/>
          </w:tcPr>
          <w:p w14:paraId="216BB19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6E02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371CB4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8</w:t>
            </w:r>
          </w:p>
        </w:tc>
        <w:tc>
          <w:tcPr>
            <w:tcW w:w="6096" w:type="dxa"/>
            <w:shd w:val="clear" w:color="auto" w:fill="FFFFFF"/>
          </w:tcPr>
          <w:p w14:paraId="6034765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Письмо по обводке и образцам слогов ма, му, ум, ам.</w:t>
            </w:r>
          </w:p>
        </w:tc>
        <w:tc>
          <w:tcPr>
            <w:tcW w:w="1417" w:type="dxa"/>
            <w:shd w:val="clear" w:color="auto" w:fill="FFFFFF"/>
          </w:tcPr>
          <w:p w14:paraId="76DEB1E0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3E48AAF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11.09</w:t>
            </w:r>
          </w:p>
        </w:tc>
        <w:tc>
          <w:tcPr>
            <w:tcW w:w="1135" w:type="dxa"/>
            <w:shd w:val="clear" w:color="auto" w:fill="FFFFFF"/>
          </w:tcPr>
          <w:p w14:paraId="4F601C0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3A75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94D442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9</w:t>
            </w:r>
          </w:p>
        </w:tc>
        <w:tc>
          <w:tcPr>
            <w:tcW w:w="6096" w:type="dxa"/>
            <w:shd w:val="clear" w:color="auto" w:fill="FFFFFF"/>
          </w:tcPr>
          <w:p w14:paraId="3E70FE89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Рисунок в круге. Письмо слогов с изученными буквами.</w:t>
            </w:r>
          </w:p>
        </w:tc>
        <w:tc>
          <w:tcPr>
            <w:tcW w:w="1417" w:type="dxa"/>
            <w:shd w:val="clear" w:color="auto" w:fill="FFFFFF"/>
          </w:tcPr>
          <w:p w14:paraId="6B273BBE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68A896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15.09</w:t>
            </w:r>
          </w:p>
        </w:tc>
        <w:tc>
          <w:tcPr>
            <w:tcW w:w="1135" w:type="dxa"/>
            <w:shd w:val="clear" w:color="auto" w:fill="FFFFFF"/>
          </w:tcPr>
          <w:p w14:paraId="3BA7EEE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7A03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BA2B5E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10</w:t>
            </w:r>
          </w:p>
        </w:tc>
        <w:tc>
          <w:tcPr>
            <w:tcW w:w="6096" w:type="dxa"/>
            <w:shd w:val="clear" w:color="auto" w:fill="FFFFFF"/>
          </w:tcPr>
          <w:p w14:paraId="5BCAF7F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С,с. Письмо по обводке и образцам строчной и прописной буквы.</w:t>
            </w:r>
          </w:p>
        </w:tc>
        <w:tc>
          <w:tcPr>
            <w:tcW w:w="1417" w:type="dxa"/>
            <w:shd w:val="clear" w:color="auto" w:fill="FFFFFF"/>
          </w:tcPr>
          <w:p w14:paraId="57AFC562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B3B598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16.09</w:t>
            </w:r>
          </w:p>
        </w:tc>
        <w:tc>
          <w:tcPr>
            <w:tcW w:w="1135" w:type="dxa"/>
            <w:shd w:val="clear" w:color="auto" w:fill="FFFFFF"/>
          </w:tcPr>
          <w:p w14:paraId="31218BD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CBC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D912CF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14:paraId="6CF702C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С,с. Письмо слогов и слов по обводке и образцам. Рисование на манке линий вертикальных, горизонтальных, волнистых.</w:t>
            </w:r>
          </w:p>
        </w:tc>
        <w:tc>
          <w:tcPr>
            <w:tcW w:w="1417" w:type="dxa"/>
            <w:shd w:val="clear" w:color="auto" w:fill="FFFFFF"/>
          </w:tcPr>
          <w:p w14:paraId="2A721F17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D50804F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17.09</w:t>
            </w:r>
          </w:p>
        </w:tc>
        <w:tc>
          <w:tcPr>
            <w:tcW w:w="1135" w:type="dxa"/>
            <w:shd w:val="clear" w:color="auto" w:fill="FFFFFF"/>
          </w:tcPr>
          <w:p w14:paraId="05CC72C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488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FACB44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14:paraId="7BD9DAD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Х,х. Выделение буквы в словах, письмо буквы по точкам, по образцам. </w:t>
            </w:r>
          </w:p>
        </w:tc>
        <w:tc>
          <w:tcPr>
            <w:tcW w:w="1417" w:type="dxa"/>
            <w:shd w:val="clear" w:color="auto" w:fill="FFFFFF"/>
          </w:tcPr>
          <w:p w14:paraId="336ABF8F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6DAD9B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18.09</w:t>
            </w:r>
          </w:p>
        </w:tc>
        <w:tc>
          <w:tcPr>
            <w:tcW w:w="1135" w:type="dxa"/>
            <w:shd w:val="clear" w:color="auto" w:fill="FFFFFF"/>
          </w:tcPr>
          <w:p w14:paraId="0D44984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099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CC67DA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14:paraId="2852864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Х,х. Письмо по обводке и образцам прописных и строчных букв. Письмо слогов и слов.</w:t>
            </w:r>
          </w:p>
        </w:tc>
        <w:tc>
          <w:tcPr>
            <w:tcW w:w="1417" w:type="dxa"/>
            <w:shd w:val="clear" w:color="auto" w:fill="FFFFFF"/>
          </w:tcPr>
          <w:p w14:paraId="045D9E84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E19EFA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22.09</w:t>
            </w:r>
          </w:p>
        </w:tc>
        <w:tc>
          <w:tcPr>
            <w:tcW w:w="1135" w:type="dxa"/>
            <w:shd w:val="clear" w:color="auto" w:fill="FFFFFF"/>
          </w:tcPr>
          <w:p w14:paraId="12E7178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B219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ADDC5A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14:paraId="7485C95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Ш,ш. Обводка по трафарету буквы, письмо по точкам.</w:t>
            </w:r>
          </w:p>
        </w:tc>
        <w:tc>
          <w:tcPr>
            <w:tcW w:w="1417" w:type="dxa"/>
            <w:shd w:val="clear" w:color="auto" w:fill="FFFFFF"/>
          </w:tcPr>
          <w:p w14:paraId="4F0C958D">
            <w:pPr>
              <w:snapToGrid w:val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2A0A04B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23.09</w:t>
            </w:r>
          </w:p>
        </w:tc>
        <w:tc>
          <w:tcPr>
            <w:tcW w:w="1135" w:type="dxa"/>
            <w:shd w:val="clear" w:color="auto" w:fill="FFFFFF"/>
          </w:tcPr>
          <w:p w14:paraId="79F8871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DBD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82496D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14:paraId="2030610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Письмо буквы по обводке и образцам. Обводка по  трафарету: «Шары», «Шалаш»</w:t>
            </w:r>
          </w:p>
        </w:tc>
        <w:tc>
          <w:tcPr>
            <w:tcW w:w="1417" w:type="dxa"/>
            <w:shd w:val="clear" w:color="auto" w:fill="FFFFFF"/>
          </w:tcPr>
          <w:p w14:paraId="274436F7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16FC707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24.09</w:t>
            </w:r>
          </w:p>
        </w:tc>
        <w:tc>
          <w:tcPr>
            <w:tcW w:w="1135" w:type="dxa"/>
            <w:shd w:val="clear" w:color="auto" w:fill="FFFFFF"/>
          </w:tcPr>
          <w:p w14:paraId="613074A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E424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63686F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16</w:t>
            </w:r>
          </w:p>
        </w:tc>
        <w:tc>
          <w:tcPr>
            <w:tcW w:w="6096" w:type="dxa"/>
            <w:shd w:val="clear" w:color="auto" w:fill="FFFFFF"/>
          </w:tcPr>
          <w:p w14:paraId="15F0DEC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Составление слогов и слов и письмо по обводке и образцам.</w:t>
            </w:r>
          </w:p>
        </w:tc>
        <w:tc>
          <w:tcPr>
            <w:tcW w:w="1417" w:type="dxa"/>
            <w:shd w:val="clear" w:color="auto" w:fill="FFFFFF"/>
          </w:tcPr>
          <w:p w14:paraId="72C5FE49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F5B213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25.09</w:t>
            </w:r>
          </w:p>
        </w:tc>
        <w:tc>
          <w:tcPr>
            <w:tcW w:w="1135" w:type="dxa"/>
            <w:shd w:val="clear" w:color="auto" w:fill="FFFFFF"/>
          </w:tcPr>
          <w:p w14:paraId="16A0440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99D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A0A6B8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17</w:t>
            </w:r>
          </w:p>
        </w:tc>
        <w:tc>
          <w:tcPr>
            <w:tcW w:w="6096" w:type="dxa"/>
            <w:shd w:val="clear" w:color="auto" w:fill="FFFFFF"/>
          </w:tcPr>
          <w:p w14:paraId="619EB88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Л,л. Обводка по трафарету. Письмо буквы по точкам.</w:t>
            </w:r>
          </w:p>
        </w:tc>
        <w:tc>
          <w:tcPr>
            <w:tcW w:w="1417" w:type="dxa"/>
            <w:shd w:val="clear" w:color="auto" w:fill="FFFFFF"/>
          </w:tcPr>
          <w:p w14:paraId="3FE539EC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14CE28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01.10</w:t>
            </w:r>
          </w:p>
        </w:tc>
        <w:tc>
          <w:tcPr>
            <w:tcW w:w="1135" w:type="dxa"/>
            <w:shd w:val="clear" w:color="auto" w:fill="FFFFFF"/>
          </w:tcPr>
          <w:p w14:paraId="727C92A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6692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958878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18</w:t>
            </w:r>
          </w:p>
        </w:tc>
        <w:tc>
          <w:tcPr>
            <w:tcW w:w="6096" w:type="dxa"/>
            <w:shd w:val="clear" w:color="auto" w:fill="FFFFFF"/>
          </w:tcPr>
          <w:p w14:paraId="113AF19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 л. Письмо по обводке и образцам строчной и прописной буквы.</w:t>
            </w:r>
          </w:p>
        </w:tc>
        <w:tc>
          <w:tcPr>
            <w:tcW w:w="1417" w:type="dxa"/>
            <w:shd w:val="clear" w:color="auto" w:fill="FFFFFF"/>
          </w:tcPr>
          <w:p w14:paraId="1C6EA268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9C1EB3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02.10</w:t>
            </w:r>
          </w:p>
        </w:tc>
        <w:tc>
          <w:tcPr>
            <w:tcW w:w="1135" w:type="dxa"/>
            <w:shd w:val="clear" w:color="auto" w:fill="FFFFFF"/>
          </w:tcPr>
          <w:p w14:paraId="17A0CB7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8EDF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26ACD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19</w:t>
            </w:r>
          </w:p>
        </w:tc>
        <w:tc>
          <w:tcPr>
            <w:tcW w:w="6096" w:type="dxa"/>
            <w:shd w:val="clear" w:color="auto" w:fill="FFFFFF"/>
          </w:tcPr>
          <w:p w14:paraId="714B32E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Л,л. Рисование предметов, в которых есть буква Л,л.</w:t>
            </w:r>
          </w:p>
        </w:tc>
        <w:tc>
          <w:tcPr>
            <w:tcW w:w="1417" w:type="dxa"/>
            <w:shd w:val="clear" w:color="auto" w:fill="FFFFFF"/>
          </w:tcPr>
          <w:p w14:paraId="141C9042">
            <w:pPr>
              <w:snapToGrid w:val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64EC605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06.10</w:t>
            </w:r>
          </w:p>
        </w:tc>
        <w:tc>
          <w:tcPr>
            <w:tcW w:w="1135" w:type="dxa"/>
            <w:shd w:val="clear" w:color="auto" w:fill="FFFFFF"/>
          </w:tcPr>
          <w:p w14:paraId="0EF080F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2113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93207A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20</w:t>
            </w:r>
          </w:p>
        </w:tc>
        <w:tc>
          <w:tcPr>
            <w:tcW w:w="6096" w:type="dxa"/>
            <w:shd w:val="clear" w:color="auto" w:fill="FFFFFF"/>
          </w:tcPr>
          <w:p w14:paraId="7BD8D81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 л. Письмо слогов по обводке, по образцам. Нахождение и выделение слогов ла, ло, лу в словах.</w:t>
            </w:r>
          </w:p>
        </w:tc>
        <w:tc>
          <w:tcPr>
            <w:tcW w:w="1417" w:type="dxa"/>
            <w:shd w:val="clear" w:color="auto" w:fill="FFFFFF"/>
          </w:tcPr>
          <w:p w14:paraId="4D882059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EFA1CD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07.10</w:t>
            </w:r>
          </w:p>
        </w:tc>
        <w:tc>
          <w:tcPr>
            <w:tcW w:w="1135" w:type="dxa"/>
            <w:shd w:val="clear" w:color="auto" w:fill="FFFFFF"/>
          </w:tcPr>
          <w:p w14:paraId="3FFB836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4E0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310DF3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14:paraId="195C4D4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печатной буквы и по обводке. Нахождение и выделение в тексте.</w:t>
            </w:r>
          </w:p>
        </w:tc>
        <w:tc>
          <w:tcPr>
            <w:tcW w:w="1417" w:type="dxa"/>
            <w:shd w:val="clear" w:color="auto" w:fill="FFFFFF"/>
          </w:tcPr>
          <w:p w14:paraId="441A992D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8E6A5E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08.10</w:t>
            </w:r>
          </w:p>
        </w:tc>
        <w:tc>
          <w:tcPr>
            <w:tcW w:w="1135" w:type="dxa"/>
            <w:shd w:val="clear" w:color="auto" w:fill="FFFFFF"/>
          </w:tcPr>
          <w:p w14:paraId="48D5CCB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2583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5EB21D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14:paraId="490D430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по обводке и образцам строчной и прописной буквы.</w:t>
            </w:r>
          </w:p>
        </w:tc>
        <w:tc>
          <w:tcPr>
            <w:tcW w:w="1417" w:type="dxa"/>
            <w:shd w:val="clear" w:color="auto" w:fill="FFFFFF"/>
          </w:tcPr>
          <w:p w14:paraId="61811375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AA0D176">
            <w:pPr>
              <w:pStyle w:val="31"/>
              <w:ind w:firstLine="0" w:firstLineChars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09.10</w:t>
            </w:r>
          </w:p>
        </w:tc>
        <w:tc>
          <w:tcPr>
            <w:tcW w:w="1135" w:type="dxa"/>
            <w:shd w:val="clear" w:color="auto" w:fill="FFFFFF"/>
          </w:tcPr>
          <w:p w14:paraId="39CF5C9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5881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49AFC4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14:paraId="7592658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слогов по обводке, по образцам. Нахождение и выделение слогов  в словах.</w:t>
            </w:r>
          </w:p>
        </w:tc>
        <w:tc>
          <w:tcPr>
            <w:tcW w:w="1417" w:type="dxa"/>
            <w:shd w:val="clear" w:color="auto" w:fill="FFFFFF"/>
          </w:tcPr>
          <w:p w14:paraId="3F281091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2B50FF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13.10</w:t>
            </w:r>
          </w:p>
        </w:tc>
        <w:tc>
          <w:tcPr>
            <w:tcW w:w="1135" w:type="dxa"/>
            <w:shd w:val="clear" w:color="auto" w:fill="FFFFFF"/>
          </w:tcPr>
          <w:p w14:paraId="126C588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5D1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1A8F4A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24</w:t>
            </w:r>
          </w:p>
        </w:tc>
        <w:tc>
          <w:tcPr>
            <w:tcW w:w="6096" w:type="dxa"/>
            <w:shd w:val="clear" w:color="auto" w:fill="FFFFFF"/>
          </w:tcPr>
          <w:p w14:paraId="282EB22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Н,н. Письмо слов с изученными буквами по обводе, образцам. </w:t>
            </w:r>
          </w:p>
        </w:tc>
        <w:tc>
          <w:tcPr>
            <w:tcW w:w="1417" w:type="dxa"/>
            <w:shd w:val="clear" w:color="auto" w:fill="FFFFFF"/>
          </w:tcPr>
          <w:p w14:paraId="6A23026F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84F20F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14.10</w:t>
            </w:r>
          </w:p>
        </w:tc>
        <w:tc>
          <w:tcPr>
            <w:tcW w:w="1135" w:type="dxa"/>
            <w:shd w:val="clear" w:color="auto" w:fill="FFFFFF"/>
          </w:tcPr>
          <w:p w14:paraId="1B3CA48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4B33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5DF985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25</w:t>
            </w:r>
          </w:p>
        </w:tc>
        <w:tc>
          <w:tcPr>
            <w:tcW w:w="6096" w:type="dxa"/>
            <w:shd w:val="clear" w:color="auto" w:fill="FFFFFF"/>
          </w:tcPr>
          <w:p w14:paraId="7A8D283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Обводка по трафарету буквы. Письмо печатной буквы по точкам.</w:t>
            </w:r>
          </w:p>
        </w:tc>
        <w:tc>
          <w:tcPr>
            <w:tcW w:w="1417" w:type="dxa"/>
            <w:shd w:val="clear" w:color="auto" w:fill="FFFFFF"/>
          </w:tcPr>
          <w:p w14:paraId="2B6402C9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ECA8D7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15.10</w:t>
            </w:r>
          </w:p>
        </w:tc>
        <w:tc>
          <w:tcPr>
            <w:tcW w:w="1135" w:type="dxa"/>
            <w:shd w:val="clear" w:color="auto" w:fill="FFFFFF"/>
          </w:tcPr>
          <w:p w14:paraId="754F502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0FD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C0244E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26</w:t>
            </w:r>
          </w:p>
        </w:tc>
        <w:tc>
          <w:tcPr>
            <w:tcW w:w="6096" w:type="dxa"/>
            <w:shd w:val="clear" w:color="auto" w:fill="FFFFFF"/>
          </w:tcPr>
          <w:p w14:paraId="2B88C51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р.  Письмо по обводке и образцам строчной и прописной буквы. </w:t>
            </w:r>
          </w:p>
        </w:tc>
        <w:tc>
          <w:tcPr>
            <w:tcW w:w="1417" w:type="dxa"/>
            <w:shd w:val="clear" w:color="auto" w:fill="FFFFFF"/>
          </w:tcPr>
          <w:p w14:paraId="79637340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041B51F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16.10</w:t>
            </w:r>
          </w:p>
        </w:tc>
        <w:tc>
          <w:tcPr>
            <w:tcW w:w="1135" w:type="dxa"/>
            <w:shd w:val="clear" w:color="auto" w:fill="FFFFFF"/>
          </w:tcPr>
          <w:p w14:paraId="6E6A9F8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008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3672A6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27</w:t>
            </w:r>
          </w:p>
        </w:tc>
        <w:tc>
          <w:tcPr>
            <w:tcW w:w="6096" w:type="dxa"/>
            <w:shd w:val="clear" w:color="auto" w:fill="FFFFFF"/>
          </w:tcPr>
          <w:p w14:paraId="5854325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 р.  Письмо слогов по обводке, по образцам. Нахождение и выделение слогов  в словах.</w:t>
            </w:r>
          </w:p>
        </w:tc>
        <w:tc>
          <w:tcPr>
            <w:tcW w:w="1417" w:type="dxa"/>
            <w:shd w:val="clear" w:color="auto" w:fill="FFFFFF"/>
          </w:tcPr>
          <w:p w14:paraId="5D7C278D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1ECA06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20.10</w:t>
            </w:r>
          </w:p>
        </w:tc>
        <w:tc>
          <w:tcPr>
            <w:tcW w:w="1135" w:type="dxa"/>
            <w:shd w:val="clear" w:color="auto" w:fill="FFFFFF"/>
          </w:tcPr>
          <w:p w14:paraId="210A6FC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C87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B28E80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28</w:t>
            </w:r>
          </w:p>
        </w:tc>
        <w:tc>
          <w:tcPr>
            <w:tcW w:w="6096" w:type="dxa"/>
            <w:shd w:val="clear" w:color="auto" w:fill="FFFFFF"/>
          </w:tcPr>
          <w:p w14:paraId="4F6BFA20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р.  Письмо слов с изученными буквами по обводе, образцам. </w:t>
            </w:r>
          </w:p>
        </w:tc>
        <w:tc>
          <w:tcPr>
            <w:tcW w:w="1417" w:type="dxa"/>
            <w:shd w:val="clear" w:color="auto" w:fill="FFFFFF"/>
          </w:tcPr>
          <w:p w14:paraId="3FF4C0DC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B9AAED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21.10</w:t>
            </w:r>
          </w:p>
        </w:tc>
        <w:tc>
          <w:tcPr>
            <w:tcW w:w="1135" w:type="dxa"/>
            <w:shd w:val="clear" w:color="auto" w:fill="FFFFFF"/>
          </w:tcPr>
          <w:p w14:paraId="5F08ACC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F26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7654B4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29</w:t>
            </w:r>
          </w:p>
        </w:tc>
        <w:tc>
          <w:tcPr>
            <w:tcW w:w="6096" w:type="dxa"/>
            <w:shd w:val="clear" w:color="auto" w:fill="FFFFFF"/>
          </w:tcPr>
          <w:p w14:paraId="5313FD05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Рисование предметов, в которых есть звук р.</w:t>
            </w:r>
          </w:p>
        </w:tc>
        <w:tc>
          <w:tcPr>
            <w:tcW w:w="1417" w:type="dxa"/>
            <w:shd w:val="clear" w:color="auto" w:fill="FFFFFF"/>
          </w:tcPr>
          <w:p w14:paraId="248DD361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A961CB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22.10</w:t>
            </w:r>
          </w:p>
        </w:tc>
        <w:tc>
          <w:tcPr>
            <w:tcW w:w="1135" w:type="dxa"/>
            <w:shd w:val="clear" w:color="auto" w:fill="FFFFFF"/>
          </w:tcPr>
          <w:p w14:paraId="587B193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721E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CAAD45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30</w:t>
            </w:r>
          </w:p>
        </w:tc>
        <w:tc>
          <w:tcPr>
            <w:tcW w:w="6096" w:type="dxa"/>
            <w:shd w:val="clear" w:color="auto" w:fill="FFFFFF"/>
          </w:tcPr>
          <w:p w14:paraId="40A3EB2E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Списывание буквы и слов с прописей.</w:t>
            </w:r>
          </w:p>
        </w:tc>
        <w:tc>
          <w:tcPr>
            <w:tcW w:w="1417" w:type="dxa"/>
            <w:shd w:val="clear" w:color="auto" w:fill="FFFFFF"/>
          </w:tcPr>
          <w:p w14:paraId="5DA538D1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9F25DD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23.10</w:t>
            </w:r>
          </w:p>
        </w:tc>
        <w:tc>
          <w:tcPr>
            <w:tcW w:w="1135" w:type="dxa"/>
            <w:shd w:val="clear" w:color="auto" w:fill="FFFFFF"/>
          </w:tcPr>
          <w:p w14:paraId="6D233170">
            <w:pPr>
              <w:snapToGrid w:val="0"/>
              <w:spacing w:line="100" w:lineRule="atLeast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30</w:t>
            </w:r>
          </w:p>
        </w:tc>
      </w:tr>
      <w:tr w14:paraId="4F84E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7AE3F4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31</w:t>
            </w:r>
          </w:p>
        </w:tc>
        <w:tc>
          <w:tcPr>
            <w:tcW w:w="6096" w:type="dxa"/>
            <w:shd w:val="clear" w:color="auto" w:fill="FFFFFF"/>
          </w:tcPr>
          <w:p w14:paraId="53930A42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К,к. Обводка по трафарету буквы. Письмо печатной буквы по точкам. </w:t>
            </w:r>
          </w:p>
        </w:tc>
        <w:tc>
          <w:tcPr>
            <w:tcW w:w="1417" w:type="dxa"/>
            <w:shd w:val="clear" w:color="auto" w:fill="FFFFFF"/>
          </w:tcPr>
          <w:p w14:paraId="765763DF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7788EC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05.11</w:t>
            </w:r>
          </w:p>
        </w:tc>
        <w:tc>
          <w:tcPr>
            <w:tcW w:w="1135" w:type="dxa"/>
            <w:shd w:val="clear" w:color="auto" w:fill="FFFFFF"/>
          </w:tcPr>
          <w:p w14:paraId="10265523">
            <w:pPr>
              <w:snapToGrid w:val="0"/>
              <w:spacing w:line="100" w:lineRule="atLeast"/>
              <w:ind w:left="0" w:leftChars="0" w:firstLine="0" w:firstLineChars="0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2ч.</w:t>
            </w:r>
          </w:p>
        </w:tc>
      </w:tr>
      <w:tr w14:paraId="4D3C5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E6FCC6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32</w:t>
            </w:r>
          </w:p>
        </w:tc>
        <w:tc>
          <w:tcPr>
            <w:tcW w:w="6096" w:type="dxa"/>
            <w:shd w:val="clear" w:color="auto" w:fill="FFFFFF"/>
          </w:tcPr>
          <w:p w14:paraId="76CB8FA2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Рисование предметов, в которых есть буква «к».</w:t>
            </w:r>
          </w:p>
        </w:tc>
        <w:tc>
          <w:tcPr>
            <w:tcW w:w="1417" w:type="dxa"/>
            <w:shd w:val="clear" w:color="auto" w:fill="FFFFFF"/>
          </w:tcPr>
          <w:p w14:paraId="032546C7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6D0E937">
            <w:pPr>
              <w:pStyle w:val="31"/>
              <w:ind w:firstLine="0" w:firstLineChars="0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lang w:eastAsia="hi-IN" w:bidi="hi-IN"/>
              </w:rPr>
              <w:t>06.1</w:t>
            </w:r>
            <w:r>
              <w:rPr>
                <w:rFonts w:hint="default"/>
                <w:lang w:val="ru-RU" w:eastAsia="hi-IN" w:bidi="hi-IN"/>
              </w:rPr>
              <w:t>1</w:t>
            </w:r>
          </w:p>
        </w:tc>
        <w:tc>
          <w:tcPr>
            <w:tcW w:w="1135" w:type="dxa"/>
            <w:shd w:val="clear" w:color="auto" w:fill="FFFFFF"/>
          </w:tcPr>
          <w:p w14:paraId="185456A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121C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" w:hRule="atLeast"/>
        </w:trPr>
        <w:tc>
          <w:tcPr>
            <w:tcW w:w="709" w:type="dxa"/>
            <w:shd w:val="clear" w:color="auto" w:fill="FFFFFF"/>
          </w:tcPr>
          <w:p w14:paraId="26719DC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33</w:t>
            </w:r>
          </w:p>
          <w:p w14:paraId="4B46B486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6096" w:type="dxa"/>
            <w:shd w:val="clear" w:color="auto" w:fill="FFFFFF"/>
          </w:tcPr>
          <w:p w14:paraId="67725D11">
            <w:pPr>
              <w:spacing w:line="240" w:lineRule="auto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Копирование печатной буквы «к».</w:t>
            </w:r>
          </w:p>
        </w:tc>
        <w:tc>
          <w:tcPr>
            <w:tcW w:w="1417" w:type="dxa"/>
            <w:shd w:val="clear" w:color="auto" w:fill="FFFFFF"/>
          </w:tcPr>
          <w:p w14:paraId="23324F3B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A81D5E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10.11</w:t>
            </w:r>
          </w:p>
        </w:tc>
        <w:tc>
          <w:tcPr>
            <w:tcW w:w="1135" w:type="dxa"/>
            <w:shd w:val="clear" w:color="auto" w:fill="FFFFFF"/>
          </w:tcPr>
          <w:p w14:paraId="13CA208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0B0D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8" w:hRule="atLeast"/>
        </w:trPr>
        <w:tc>
          <w:tcPr>
            <w:tcW w:w="709" w:type="dxa"/>
            <w:shd w:val="clear" w:color="auto" w:fill="FFFFFF"/>
          </w:tcPr>
          <w:p w14:paraId="252E748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34</w:t>
            </w:r>
          </w:p>
        </w:tc>
        <w:tc>
          <w:tcPr>
            <w:tcW w:w="6096" w:type="dxa"/>
            <w:shd w:val="clear" w:color="auto" w:fill="FFFFFF"/>
          </w:tcPr>
          <w:p w14:paraId="4FCDB57E">
            <w:pPr>
              <w:spacing w:line="240" w:lineRule="auto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Письмо по обводке и образцам строчной буквы к.</w:t>
            </w:r>
          </w:p>
        </w:tc>
        <w:tc>
          <w:tcPr>
            <w:tcW w:w="1417" w:type="dxa"/>
            <w:shd w:val="clear" w:color="auto" w:fill="FFFFFF"/>
          </w:tcPr>
          <w:p w14:paraId="7B348F59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A9F483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11.11</w:t>
            </w:r>
          </w:p>
        </w:tc>
        <w:tc>
          <w:tcPr>
            <w:tcW w:w="1135" w:type="dxa"/>
            <w:shd w:val="clear" w:color="auto" w:fill="FFFFFF"/>
          </w:tcPr>
          <w:p w14:paraId="480195A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BC76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3D868A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35</w:t>
            </w:r>
          </w:p>
        </w:tc>
        <w:tc>
          <w:tcPr>
            <w:tcW w:w="6096" w:type="dxa"/>
            <w:shd w:val="clear" w:color="auto" w:fill="FFFFFF"/>
          </w:tcPr>
          <w:p w14:paraId="1B46834E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Письмо по обводке и образцам слогов, слов. Нахождение и выделение слога в словах.</w:t>
            </w:r>
          </w:p>
        </w:tc>
        <w:tc>
          <w:tcPr>
            <w:tcW w:w="1417" w:type="dxa"/>
            <w:shd w:val="clear" w:color="auto" w:fill="FFFFFF"/>
          </w:tcPr>
          <w:p w14:paraId="4B28836B">
            <w:pPr>
              <w:snapToGrid w:val="0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      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E7ABFE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12.11</w:t>
            </w:r>
          </w:p>
        </w:tc>
        <w:tc>
          <w:tcPr>
            <w:tcW w:w="1135" w:type="dxa"/>
            <w:shd w:val="clear" w:color="auto" w:fill="FFFFFF"/>
          </w:tcPr>
          <w:p w14:paraId="06FC413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EC9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0E72913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36</w:t>
            </w:r>
          </w:p>
        </w:tc>
        <w:tc>
          <w:tcPr>
            <w:tcW w:w="6096" w:type="dxa"/>
            <w:shd w:val="clear" w:color="auto" w:fill="FFFFFF"/>
          </w:tcPr>
          <w:p w14:paraId="14DA94AA">
            <w:pPr>
              <w:widowControl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П,п. Обводка по трафарету буквы, письмо буквы по точка</w:t>
            </w:r>
          </w:p>
        </w:tc>
        <w:tc>
          <w:tcPr>
            <w:tcW w:w="1417" w:type="dxa"/>
            <w:shd w:val="clear" w:color="auto" w:fill="FFFFFF"/>
          </w:tcPr>
          <w:p w14:paraId="200C2682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EE010F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13.11</w:t>
            </w:r>
          </w:p>
        </w:tc>
        <w:tc>
          <w:tcPr>
            <w:tcW w:w="1135" w:type="dxa"/>
            <w:shd w:val="clear" w:color="auto" w:fill="FFFFFF"/>
          </w:tcPr>
          <w:p w14:paraId="3BB8363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7C1F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E30764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37</w:t>
            </w:r>
          </w:p>
        </w:tc>
        <w:tc>
          <w:tcPr>
            <w:tcW w:w="6096" w:type="dxa"/>
            <w:shd w:val="clear" w:color="auto" w:fill="FFFFFF"/>
          </w:tcPr>
          <w:p w14:paraId="54E38BE1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п.  Письмо по обводке и образцам строчной и прописной буквы. </w:t>
            </w:r>
          </w:p>
        </w:tc>
        <w:tc>
          <w:tcPr>
            <w:tcW w:w="1417" w:type="dxa"/>
            <w:shd w:val="clear" w:color="auto" w:fill="FFFFFF"/>
          </w:tcPr>
          <w:p w14:paraId="7521DD4B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D57EEB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17.11</w:t>
            </w:r>
          </w:p>
        </w:tc>
        <w:tc>
          <w:tcPr>
            <w:tcW w:w="1135" w:type="dxa"/>
            <w:shd w:val="clear" w:color="auto" w:fill="FFFFFF"/>
          </w:tcPr>
          <w:p w14:paraId="4E75B9E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792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68EEA4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38</w:t>
            </w:r>
          </w:p>
        </w:tc>
        <w:tc>
          <w:tcPr>
            <w:tcW w:w="6096" w:type="dxa"/>
            <w:shd w:val="clear" w:color="auto" w:fill="FFFFFF"/>
          </w:tcPr>
          <w:p w14:paraId="714ABC89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П п.  Письмо слогов по обводке, по образцам. Нахождение и выделение слогов  в словах.</w:t>
            </w:r>
          </w:p>
        </w:tc>
        <w:tc>
          <w:tcPr>
            <w:tcW w:w="1417" w:type="dxa"/>
            <w:shd w:val="clear" w:color="auto" w:fill="FFFFFF"/>
          </w:tcPr>
          <w:p w14:paraId="5BEE66C2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4E1876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18.11</w:t>
            </w:r>
          </w:p>
        </w:tc>
        <w:tc>
          <w:tcPr>
            <w:tcW w:w="1135" w:type="dxa"/>
            <w:shd w:val="clear" w:color="auto" w:fill="FFFFFF"/>
          </w:tcPr>
          <w:p w14:paraId="6D1FAEE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7E8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1C10A2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39</w:t>
            </w:r>
          </w:p>
        </w:tc>
        <w:tc>
          <w:tcPr>
            <w:tcW w:w="6096" w:type="dxa"/>
            <w:shd w:val="clear" w:color="auto" w:fill="FFFFFF"/>
          </w:tcPr>
          <w:p w14:paraId="67D19041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п. Письмо слов с изученными буквами по обводе, образцам. </w:t>
            </w:r>
          </w:p>
        </w:tc>
        <w:tc>
          <w:tcPr>
            <w:tcW w:w="1417" w:type="dxa"/>
            <w:shd w:val="clear" w:color="auto" w:fill="FFFFFF"/>
          </w:tcPr>
          <w:p w14:paraId="096CE30A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F0174B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19.11</w:t>
            </w:r>
          </w:p>
        </w:tc>
        <w:tc>
          <w:tcPr>
            <w:tcW w:w="1135" w:type="dxa"/>
            <w:shd w:val="clear" w:color="auto" w:fill="FFFFFF"/>
          </w:tcPr>
          <w:p w14:paraId="3283974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B0AB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0B62302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6096" w:type="dxa"/>
            <w:shd w:val="clear" w:color="auto" w:fill="FFFFFF"/>
          </w:tcPr>
          <w:p w14:paraId="6EB70F8B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Т,т. Обводка по трафарету, письмо буквы по точкам.</w:t>
            </w:r>
          </w:p>
        </w:tc>
        <w:tc>
          <w:tcPr>
            <w:tcW w:w="1417" w:type="dxa"/>
            <w:shd w:val="clear" w:color="auto" w:fill="FFFFFF"/>
          </w:tcPr>
          <w:p w14:paraId="6EF32128">
            <w:pPr>
              <w:snapToGrid w:val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6801CD7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20.11</w:t>
            </w:r>
          </w:p>
        </w:tc>
        <w:tc>
          <w:tcPr>
            <w:tcW w:w="1135" w:type="dxa"/>
            <w:shd w:val="clear" w:color="auto" w:fill="FFFFFF"/>
          </w:tcPr>
          <w:p w14:paraId="68BA89F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856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4E8C74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41</w:t>
            </w:r>
          </w:p>
        </w:tc>
        <w:tc>
          <w:tcPr>
            <w:tcW w:w="6096" w:type="dxa"/>
            <w:shd w:val="clear" w:color="auto" w:fill="FFFFFF"/>
          </w:tcPr>
          <w:p w14:paraId="5608DD06">
            <w:pPr>
              <w:snapToGrid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Написание по обводке и образцам печатной и прописной буквы т.</w:t>
            </w:r>
          </w:p>
        </w:tc>
        <w:tc>
          <w:tcPr>
            <w:tcW w:w="1417" w:type="dxa"/>
            <w:shd w:val="clear" w:color="auto" w:fill="FFFFFF"/>
          </w:tcPr>
          <w:p w14:paraId="2522C4D5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B4C334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24.11</w:t>
            </w:r>
          </w:p>
        </w:tc>
        <w:tc>
          <w:tcPr>
            <w:tcW w:w="1135" w:type="dxa"/>
            <w:shd w:val="clear" w:color="auto" w:fill="FFFFFF"/>
          </w:tcPr>
          <w:p w14:paraId="2A93935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15C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C96B51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42</w:t>
            </w:r>
          </w:p>
        </w:tc>
        <w:tc>
          <w:tcPr>
            <w:tcW w:w="6096" w:type="dxa"/>
            <w:shd w:val="clear" w:color="auto" w:fill="FFFFFF"/>
          </w:tcPr>
          <w:p w14:paraId="7CA4CF9B">
            <w:pPr>
              <w:snapToGrid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Слоги с буквой Т, т,  Письмо слогов по контурным линиям.</w:t>
            </w:r>
          </w:p>
        </w:tc>
        <w:tc>
          <w:tcPr>
            <w:tcW w:w="1417" w:type="dxa"/>
            <w:shd w:val="clear" w:color="auto" w:fill="FFFFFF"/>
          </w:tcPr>
          <w:p w14:paraId="6CE53509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6552E0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25.11</w:t>
            </w:r>
          </w:p>
        </w:tc>
        <w:tc>
          <w:tcPr>
            <w:tcW w:w="1135" w:type="dxa"/>
            <w:shd w:val="clear" w:color="auto" w:fill="FFFFFF"/>
          </w:tcPr>
          <w:p w14:paraId="4E8F612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506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47A549A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6096" w:type="dxa"/>
            <w:shd w:val="clear" w:color="auto" w:fill="FFFFFF"/>
          </w:tcPr>
          <w:p w14:paraId="4F71563E">
            <w:pPr>
              <w:snapToGrid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Т,т. Письмо по обводке и образцам прописной буквы, имен.</w:t>
            </w:r>
          </w:p>
        </w:tc>
        <w:tc>
          <w:tcPr>
            <w:tcW w:w="1417" w:type="dxa"/>
            <w:shd w:val="clear" w:color="auto" w:fill="FFFFFF"/>
          </w:tcPr>
          <w:p w14:paraId="7ED2A149">
            <w:pPr>
              <w:snapToGrid w:val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36D1117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26.11</w:t>
            </w:r>
          </w:p>
        </w:tc>
        <w:tc>
          <w:tcPr>
            <w:tcW w:w="1135" w:type="dxa"/>
            <w:shd w:val="clear" w:color="auto" w:fill="FFFFFF"/>
          </w:tcPr>
          <w:p w14:paraId="012CC43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AD2B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ED4695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44</w:t>
            </w:r>
          </w:p>
        </w:tc>
        <w:tc>
          <w:tcPr>
            <w:tcW w:w="6096" w:type="dxa"/>
            <w:shd w:val="clear" w:color="auto" w:fill="FFFFFF"/>
          </w:tcPr>
          <w:p w14:paraId="6B1F41E1">
            <w:pPr>
              <w:snapToGrid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Письмо слов по обводке и образцам.</w:t>
            </w:r>
          </w:p>
        </w:tc>
        <w:tc>
          <w:tcPr>
            <w:tcW w:w="1417" w:type="dxa"/>
            <w:shd w:val="clear" w:color="auto" w:fill="FFFFFF"/>
          </w:tcPr>
          <w:p w14:paraId="06AE15CF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5F5956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27.11</w:t>
            </w:r>
          </w:p>
        </w:tc>
        <w:tc>
          <w:tcPr>
            <w:tcW w:w="1135" w:type="dxa"/>
            <w:shd w:val="clear" w:color="auto" w:fill="FFFFFF"/>
          </w:tcPr>
          <w:p w14:paraId="275F397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1C71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21792C8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45</w:t>
            </w:r>
          </w:p>
        </w:tc>
        <w:tc>
          <w:tcPr>
            <w:tcW w:w="6096" w:type="dxa"/>
            <w:shd w:val="clear" w:color="auto" w:fill="FFFFFF"/>
          </w:tcPr>
          <w:p w14:paraId="6569B072">
            <w:pPr>
              <w:widowControl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Натюрморты. Обучение рисованию натюрмортов (грибы, овощи и фрукты) с помощью трафаретов.</w:t>
            </w:r>
          </w:p>
        </w:tc>
        <w:tc>
          <w:tcPr>
            <w:tcW w:w="1417" w:type="dxa"/>
            <w:shd w:val="clear" w:color="auto" w:fill="FFFFFF"/>
          </w:tcPr>
          <w:p w14:paraId="2C313507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F3B4CA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01.12</w:t>
            </w:r>
          </w:p>
        </w:tc>
        <w:tc>
          <w:tcPr>
            <w:tcW w:w="1135" w:type="dxa"/>
            <w:shd w:val="clear" w:color="auto" w:fill="FFFFFF"/>
          </w:tcPr>
          <w:p w14:paraId="06E8046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D0A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A5CDC96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46</w:t>
            </w:r>
          </w:p>
        </w:tc>
        <w:tc>
          <w:tcPr>
            <w:tcW w:w="6096" w:type="dxa"/>
            <w:shd w:val="clear" w:color="auto" w:fill="FFFFFF"/>
          </w:tcPr>
          <w:p w14:paraId="226B2C9E">
            <w:pPr>
              <w:widowControl w:val="0"/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Звук и буква З, з. Обводка по трафарету и письмо по точкам буквы.</w:t>
            </w:r>
          </w:p>
        </w:tc>
        <w:tc>
          <w:tcPr>
            <w:tcW w:w="1417" w:type="dxa"/>
            <w:shd w:val="clear" w:color="auto" w:fill="FFFFFF"/>
          </w:tcPr>
          <w:p w14:paraId="0BEBC6AC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4572D2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02.12</w:t>
            </w:r>
          </w:p>
        </w:tc>
        <w:tc>
          <w:tcPr>
            <w:tcW w:w="1135" w:type="dxa"/>
            <w:shd w:val="clear" w:color="auto" w:fill="FFFFFF"/>
          </w:tcPr>
          <w:p w14:paraId="16B439C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C52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87F41A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47</w:t>
            </w:r>
          </w:p>
        </w:tc>
        <w:tc>
          <w:tcPr>
            <w:tcW w:w="6096" w:type="dxa"/>
            <w:shd w:val="clear" w:color="auto" w:fill="FFFFFF"/>
          </w:tcPr>
          <w:p w14:paraId="47501B0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 З. Написание по контуру. «Письмо» на манке длинных и коротких линий.</w:t>
            </w:r>
          </w:p>
        </w:tc>
        <w:tc>
          <w:tcPr>
            <w:tcW w:w="1417" w:type="dxa"/>
            <w:shd w:val="clear" w:color="auto" w:fill="FFFFFF"/>
          </w:tcPr>
          <w:p w14:paraId="369E5F74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99F1134">
            <w:pPr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03.12</w:t>
            </w:r>
          </w:p>
        </w:tc>
        <w:tc>
          <w:tcPr>
            <w:tcW w:w="1135" w:type="dxa"/>
            <w:shd w:val="clear" w:color="auto" w:fill="FFFFFF"/>
          </w:tcPr>
          <w:p w14:paraId="42F2897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6F61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41E1F7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48</w:t>
            </w:r>
          </w:p>
        </w:tc>
        <w:tc>
          <w:tcPr>
            <w:tcW w:w="6096" w:type="dxa"/>
            <w:shd w:val="clear" w:color="auto" w:fill="FFFFFF"/>
          </w:tcPr>
          <w:p w14:paraId="6284213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з,з. Письмо по обводке и образцам прописной буквы з, слогов с ней.</w:t>
            </w:r>
          </w:p>
        </w:tc>
        <w:tc>
          <w:tcPr>
            <w:tcW w:w="1417" w:type="dxa"/>
            <w:shd w:val="clear" w:color="auto" w:fill="FFFFFF"/>
          </w:tcPr>
          <w:p w14:paraId="56BD0C05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7E9681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04.12</w:t>
            </w:r>
          </w:p>
        </w:tc>
        <w:tc>
          <w:tcPr>
            <w:tcW w:w="1135" w:type="dxa"/>
            <w:shd w:val="clear" w:color="auto" w:fill="FFFFFF"/>
          </w:tcPr>
          <w:p w14:paraId="6350A7B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3712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0F266A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49</w:t>
            </w:r>
          </w:p>
        </w:tc>
        <w:tc>
          <w:tcPr>
            <w:tcW w:w="6096" w:type="dxa"/>
            <w:shd w:val="clear" w:color="auto" w:fill="FFFFFF"/>
          </w:tcPr>
          <w:p w14:paraId="320A458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Игры с красками (пальчиками):»Падает снег».</w:t>
            </w:r>
          </w:p>
        </w:tc>
        <w:tc>
          <w:tcPr>
            <w:tcW w:w="1417" w:type="dxa"/>
            <w:shd w:val="clear" w:color="auto" w:fill="FFFFFF"/>
          </w:tcPr>
          <w:p w14:paraId="63EAE82A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66EEEE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08.12</w:t>
            </w:r>
          </w:p>
        </w:tc>
        <w:tc>
          <w:tcPr>
            <w:tcW w:w="1135" w:type="dxa"/>
            <w:shd w:val="clear" w:color="auto" w:fill="FFFFFF"/>
          </w:tcPr>
          <w:p w14:paraId="43AD931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678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EDDD511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6096" w:type="dxa"/>
            <w:shd w:val="clear" w:color="auto" w:fill="FFFFFF"/>
          </w:tcPr>
          <w:p w14:paraId="596731F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З,з. Письмо по обводке и образцам прописной буквы З, списывание с прописей.</w:t>
            </w:r>
          </w:p>
        </w:tc>
        <w:tc>
          <w:tcPr>
            <w:tcW w:w="1417" w:type="dxa"/>
            <w:shd w:val="clear" w:color="auto" w:fill="FFFFFF"/>
          </w:tcPr>
          <w:p w14:paraId="7C6B1BE3">
            <w:pPr>
              <w:snapToGrid w:val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F9CD57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09.12</w:t>
            </w:r>
          </w:p>
        </w:tc>
        <w:tc>
          <w:tcPr>
            <w:tcW w:w="1135" w:type="dxa"/>
            <w:shd w:val="clear" w:color="auto" w:fill="FFFFFF"/>
          </w:tcPr>
          <w:p w14:paraId="589660E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0956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57C557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51</w:t>
            </w:r>
          </w:p>
        </w:tc>
        <w:tc>
          <w:tcPr>
            <w:tcW w:w="6096" w:type="dxa"/>
            <w:shd w:val="clear" w:color="auto" w:fill="FFFFFF"/>
          </w:tcPr>
          <w:p w14:paraId="7C5CB5F1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 В. </w:t>
            </w:r>
            <w:r>
              <w:rPr>
                <w:szCs w:val="28"/>
              </w:rPr>
              <w:t>Письмо печатной буквы В.</w:t>
            </w:r>
          </w:p>
        </w:tc>
        <w:tc>
          <w:tcPr>
            <w:tcW w:w="1417" w:type="dxa"/>
            <w:shd w:val="clear" w:color="auto" w:fill="FFFFFF"/>
          </w:tcPr>
          <w:p w14:paraId="65C28F68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715F30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10.12</w:t>
            </w:r>
          </w:p>
        </w:tc>
        <w:tc>
          <w:tcPr>
            <w:tcW w:w="1135" w:type="dxa"/>
            <w:shd w:val="clear" w:color="auto" w:fill="FFFFFF"/>
          </w:tcPr>
          <w:p w14:paraId="2C33FDB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EF3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3B1C6B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52</w:t>
            </w:r>
          </w:p>
        </w:tc>
        <w:tc>
          <w:tcPr>
            <w:tcW w:w="6096" w:type="dxa"/>
            <w:shd w:val="clear" w:color="auto" w:fill="FFFFFF"/>
          </w:tcPr>
          <w:p w14:paraId="55BA63B8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В. </w:t>
            </w:r>
            <w:r>
              <w:rPr>
                <w:szCs w:val="28"/>
              </w:rPr>
              <w:t>Письмо элементов прописной буквы В. Письмо буквы В.</w:t>
            </w:r>
          </w:p>
        </w:tc>
        <w:tc>
          <w:tcPr>
            <w:tcW w:w="1417" w:type="dxa"/>
            <w:shd w:val="clear" w:color="auto" w:fill="FFFFFF"/>
          </w:tcPr>
          <w:p w14:paraId="79CC4CD2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C89CC3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11.12</w:t>
            </w:r>
          </w:p>
        </w:tc>
        <w:tc>
          <w:tcPr>
            <w:tcW w:w="1135" w:type="dxa"/>
            <w:shd w:val="clear" w:color="auto" w:fill="FFFFFF"/>
          </w:tcPr>
          <w:p w14:paraId="650C800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3856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C6EBFC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53</w:t>
            </w:r>
          </w:p>
        </w:tc>
        <w:tc>
          <w:tcPr>
            <w:tcW w:w="6096" w:type="dxa"/>
            <w:shd w:val="clear" w:color="auto" w:fill="FFFFFF"/>
          </w:tcPr>
          <w:p w14:paraId="7DD9E80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 Письмо прописной буквы В по контурным линиям, по образцам.</w:t>
            </w:r>
          </w:p>
        </w:tc>
        <w:tc>
          <w:tcPr>
            <w:tcW w:w="1417" w:type="dxa"/>
            <w:shd w:val="clear" w:color="auto" w:fill="FFFFFF"/>
          </w:tcPr>
          <w:p w14:paraId="66046057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0DF9F8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15.12</w:t>
            </w:r>
          </w:p>
        </w:tc>
        <w:tc>
          <w:tcPr>
            <w:tcW w:w="1135" w:type="dxa"/>
            <w:shd w:val="clear" w:color="auto" w:fill="FFFFFF"/>
          </w:tcPr>
          <w:p w14:paraId="7EC4549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4020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3BBDF9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54</w:t>
            </w:r>
          </w:p>
        </w:tc>
        <w:tc>
          <w:tcPr>
            <w:tcW w:w="6096" w:type="dxa"/>
            <w:shd w:val="clear" w:color="auto" w:fill="FFFFFF"/>
          </w:tcPr>
          <w:p w14:paraId="1BCF886C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Письмо слов с буквой в, имени « Вова».</w:t>
            </w:r>
          </w:p>
        </w:tc>
        <w:tc>
          <w:tcPr>
            <w:tcW w:w="1417" w:type="dxa"/>
            <w:shd w:val="clear" w:color="auto" w:fill="FFFFFF"/>
          </w:tcPr>
          <w:p w14:paraId="00E84B02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E08D38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16.12</w:t>
            </w:r>
          </w:p>
        </w:tc>
        <w:tc>
          <w:tcPr>
            <w:tcW w:w="1135" w:type="dxa"/>
            <w:shd w:val="clear" w:color="auto" w:fill="FFFFFF"/>
          </w:tcPr>
          <w:p w14:paraId="6752A86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E8F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D61E17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55</w:t>
            </w:r>
          </w:p>
        </w:tc>
        <w:tc>
          <w:tcPr>
            <w:tcW w:w="6096" w:type="dxa"/>
            <w:shd w:val="clear" w:color="auto" w:fill="FFFFFF"/>
          </w:tcPr>
          <w:p w14:paraId="7C35C4C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«Рисуночное письмо». «Ворона». Раскрашивание с опорой на образец.  </w:t>
            </w:r>
          </w:p>
        </w:tc>
        <w:tc>
          <w:tcPr>
            <w:tcW w:w="1417" w:type="dxa"/>
            <w:shd w:val="clear" w:color="auto" w:fill="FFFFFF"/>
          </w:tcPr>
          <w:p w14:paraId="49EDB566">
            <w:pPr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111101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17.12</w:t>
            </w:r>
          </w:p>
        </w:tc>
        <w:tc>
          <w:tcPr>
            <w:tcW w:w="1135" w:type="dxa"/>
            <w:shd w:val="clear" w:color="auto" w:fill="FFFFFF"/>
          </w:tcPr>
          <w:p w14:paraId="2551E46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2558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84B4C53">
            <w:pPr>
              <w:spacing w:line="100" w:lineRule="atLeast"/>
              <w:ind w:firstLine="0"/>
              <w:rPr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56</w:t>
            </w:r>
          </w:p>
        </w:tc>
        <w:tc>
          <w:tcPr>
            <w:tcW w:w="6096" w:type="dxa"/>
          </w:tcPr>
          <w:p w14:paraId="48408953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Краски. Игры с красками,  создание цветовых пятен: «Снег идет», « Деревья в снегу»</w:t>
            </w:r>
          </w:p>
        </w:tc>
        <w:tc>
          <w:tcPr>
            <w:tcW w:w="1417" w:type="dxa"/>
            <w:shd w:val="clear" w:color="auto" w:fill="FFFFFF"/>
          </w:tcPr>
          <w:p w14:paraId="4E1F8DA9">
            <w:pPr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F32765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18.12</w:t>
            </w:r>
          </w:p>
        </w:tc>
        <w:tc>
          <w:tcPr>
            <w:tcW w:w="1135" w:type="dxa"/>
            <w:shd w:val="clear" w:color="auto" w:fill="FFFFFF"/>
          </w:tcPr>
          <w:p w14:paraId="065274B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C0C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B8518D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57</w:t>
            </w:r>
          </w:p>
        </w:tc>
        <w:tc>
          <w:tcPr>
            <w:tcW w:w="6096" w:type="dxa"/>
          </w:tcPr>
          <w:p w14:paraId="0BF414DC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Ж. Письмо печатной буквы Ж по обводке. Нахождение и выделение в тексте.  «Письмо» на манке длинных и коротких линий.</w:t>
            </w:r>
          </w:p>
        </w:tc>
        <w:tc>
          <w:tcPr>
            <w:tcW w:w="1417" w:type="dxa"/>
            <w:shd w:val="clear" w:color="auto" w:fill="FFFFFF"/>
          </w:tcPr>
          <w:p w14:paraId="51612D6B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C90A69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22.12</w:t>
            </w:r>
          </w:p>
        </w:tc>
        <w:tc>
          <w:tcPr>
            <w:tcW w:w="1135" w:type="dxa"/>
            <w:shd w:val="clear" w:color="auto" w:fill="FFFFFF"/>
          </w:tcPr>
          <w:p w14:paraId="2110F93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6377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16AB978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6096" w:type="dxa"/>
          </w:tcPr>
          <w:p w14:paraId="0B0099A9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Ж,ж. Письмо по обводке и образцам прописной буквы Ж, имени «Жора».</w:t>
            </w:r>
          </w:p>
        </w:tc>
        <w:tc>
          <w:tcPr>
            <w:tcW w:w="1417" w:type="dxa"/>
            <w:shd w:val="clear" w:color="auto" w:fill="FFFFFF"/>
          </w:tcPr>
          <w:p w14:paraId="10D8D087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BD5712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23.12</w:t>
            </w:r>
          </w:p>
        </w:tc>
        <w:tc>
          <w:tcPr>
            <w:tcW w:w="1135" w:type="dxa"/>
            <w:shd w:val="clear" w:color="auto" w:fill="FFFFFF"/>
          </w:tcPr>
          <w:p w14:paraId="60B1A70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8DEA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C409DBC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6096" w:type="dxa"/>
          </w:tcPr>
          <w:p w14:paraId="215C466C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Ж. Письмо по обводке и образцам строчной буквы.</w:t>
            </w:r>
          </w:p>
        </w:tc>
        <w:tc>
          <w:tcPr>
            <w:tcW w:w="1417" w:type="dxa"/>
            <w:shd w:val="clear" w:color="auto" w:fill="FFFFFF"/>
          </w:tcPr>
          <w:p w14:paraId="186ACF2B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68D35D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24.12</w:t>
            </w:r>
          </w:p>
        </w:tc>
        <w:tc>
          <w:tcPr>
            <w:tcW w:w="1135" w:type="dxa"/>
            <w:shd w:val="clear" w:color="auto" w:fill="FFFFFF"/>
          </w:tcPr>
          <w:p w14:paraId="642A4F9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C216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B6E973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60</w:t>
            </w:r>
          </w:p>
        </w:tc>
        <w:tc>
          <w:tcPr>
            <w:tcW w:w="6096" w:type="dxa"/>
          </w:tcPr>
          <w:p w14:paraId="1EA8174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Ж. Письмо слогов по обводке, по образцам. Нахождение и выделение слогов жа,жо,жу в словах.</w:t>
            </w:r>
          </w:p>
        </w:tc>
        <w:tc>
          <w:tcPr>
            <w:tcW w:w="1417" w:type="dxa"/>
            <w:shd w:val="clear" w:color="auto" w:fill="FFFFFF"/>
          </w:tcPr>
          <w:p w14:paraId="6C4F138C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880216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25.12</w:t>
            </w:r>
          </w:p>
        </w:tc>
        <w:tc>
          <w:tcPr>
            <w:tcW w:w="1135" w:type="dxa"/>
            <w:shd w:val="clear" w:color="auto" w:fill="FFFFFF"/>
          </w:tcPr>
          <w:p w14:paraId="379CF7E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0BF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6F1D3EF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6096" w:type="dxa"/>
          </w:tcPr>
          <w:p w14:paraId="4D8C4D76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Мое имя. Подписание поздравительной открытки по образцу и обводке.</w:t>
            </w:r>
          </w:p>
        </w:tc>
        <w:tc>
          <w:tcPr>
            <w:tcW w:w="1417" w:type="dxa"/>
            <w:shd w:val="clear" w:color="auto" w:fill="FFFFFF"/>
          </w:tcPr>
          <w:p w14:paraId="1698B2CA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CE9F3A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29.12</w:t>
            </w:r>
          </w:p>
        </w:tc>
        <w:tc>
          <w:tcPr>
            <w:tcW w:w="1135" w:type="dxa"/>
            <w:shd w:val="clear" w:color="auto" w:fill="FFFFFF"/>
          </w:tcPr>
          <w:p w14:paraId="2DC1F23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5776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CE00B76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6096" w:type="dxa"/>
          </w:tcPr>
          <w:p w14:paraId="752714E8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Звуки и буквы. Нахождение изученных букв среди картинок, в тексте.</w:t>
            </w:r>
          </w:p>
        </w:tc>
        <w:tc>
          <w:tcPr>
            <w:tcW w:w="1417" w:type="dxa"/>
            <w:shd w:val="clear" w:color="auto" w:fill="FFFFFF"/>
          </w:tcPr>
          <w:p w14:paraId="19DDD270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619B64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30.12</w:t>
            </w:r>
          </w:p>
        </w:tc>
        <w:tc>
          <w:tcPr>
            <w:tcW w:w="1135" w:type="dxa"/>
            <w:shd w:val="clear" w:color="auto" w:fill="FFFFFF"/>
          </w:tcPr>
          <w:p w14:paraId="35D47FB4">
            <w:pPr>
              <w:snapToGrid w:val="0"/>
              <w:spacing w:line="100" w:lineRule="atLeast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32</w:t>
            </w:r>
          </w:p>
        </w:tc>
      </w:tr>
      <w:tr w14:paraId="70285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1189699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6096" w:type="dxa"/>
          </w:tcPr>
          <w:p w14:paraId="1A545899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Краски. Рисование по обводке или образцу снежинку.</w:t>
            </w:r>
          </w:p>
        </w:tc>
        <w:tc>
          <w:tcPr>
            <w:tcW w:w="1417" w:type="dxa"/>
            <w:shd w:val="clear" w:color="auto" w:fill="FFFFFF"/>
          </w:tcPr>
          <w:p w14:paraId="7D8D959B">
            <w:pPr>
              <w:snapToGrid w:val="0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4F3092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12.01</w:t>
            </w:r>
          </w:p>
        </w:tc>
        <w:tc>
          <w:tcPr>
            <w:tcW w:w="1135" w:type="dxa"/>
            <w:shd w:val="clear" w:color="auto" w:fill="FFFFFF"/>
          </w:tcPr>
          <w:p w14:paraId="068D29ED">
            <w:pPr>
              <w:snapToGrid w:val="0"/>
              <w:spacing w:line="100" w:lineRule="atLeast"/>
              <w:ind w:left="0" w:leftChars="0" w:firstLine="0" w:firstLineChars="0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3ч.</w:t>
            </w:r>
          </w:p>
        </w:tc>
      </w:tr>
      <w:tr w14:paraId="51351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D2FCE9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</w:t>
            </w:r>
          </w:p>
        </w:tc>
        <w:tc>
          <w:tcPr>
            <w:tcW w:w="6096" w:type="dxa"/>
          </w:tcPr>
          <w:p w14:paraId="1781B436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Дорисуй зимнее дерево. Рисование по точкам – ориентирам.</w:t>
            </w:r>
          </w:p>
        </w:tc>
        <w:tc>
          <w:tcPr>
            <w:tcW w:w="1417" w:type="dxa"/>
            <w:shd w:val="clear" w:color="auto" w:fill="FFFFFF"/>
          </w:tcPr>
          <w:p w14:paraId="68A863CA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AB89825">
            <w:pPr>
              <w:pStyle w:val="31"/>
              <w:ind w:firstLine="0" w:firstLineChars="0"/>
              <w:rPr>
                <w:color w:val="FF0000"/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13.01</w:t>
            </w:r>
          </w:p>
        </w:tc>
        <w:tc>
          <w:tcPr>
            <w:tcW w:w="1135" w:type="dxa"/>
            <w:shd w:val="clear" w:color="auto" w:fill="FFFFFF"/>
          </w:tcPr>
          <w:p w14:paraId="00EB959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7072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D3A567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65</w:t>
            </w:r>
          </w:p>
        </w:tc>
        <w:tc>
          <w:tcPr>
            <w:tcW w:w="6096" w:type="dxa"/>
          </w:tcPr>
          <w:p w14:paraId="55CE03B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штриховка гласных букв: и, у, о, а.</w:t>
            </w:r>
          </w:p>
        </w:tc>
        <w:tc>
          <w:tcPr>
            <w:tcW w:w="1417" w:type="dxa"/>
            <w:shd w:val="clear" w:color="auto" w:fill="FFFFFF"/>
          </w:tcPr>
          <w:p w14:paraId="73094F6B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7E4333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14.01</w:t>
            </w:r>
          </w:p>
        </w:tc>
        <w:tc>
          <w:tcPr>
            <w:tcW w:w="1135" w:type="dxa"/>
            <w:shd w:val="clear" w:color="auto" w:fill="FFFFFF"/>
          </w:tcPr>
          <w:p w14:paraId="50B7AA4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DF7B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F9D504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66</w:t>
            </w:r>
          </w:p>
        </w:tc>
        <w:tc>
          <w:tcPr>
            <w:tcW w:w="6096" w:type="dxa"/>
          </w:tcPr>
          <w:p w14:paraId="7C2E8C6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раскрашивание согласных букв: м, б, п, т.</w:t>
            </w:r>
          </w:p>
        </w:tc>
        <w:tc>
          <w:tcPr>
            <w:tcW w:w="1417" w:type="dxa"/>
            <w:shd w:val="clear" w:color="auto" w:fill="FFFFFF"/>
          </w:tcPr>
          <w:p w14:paraId="34B1E849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C6BC65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15.01</w:t>
            </w:r>
          </w:p>
        </w:tc>
        <w:tc>
          <w:tcPr>
            <w:tcW w:w="1135" w:type="dxa"/>
            <w:shd w:val="clear" w:color="auto" w:fill="FFFFFF"/>
          </w:tcPr>
          <w:p w14:paraId="4EC6557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89B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A00C3B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67</w:t>
            </w:r>
          </w:p>
        </w:tc>
        <w:tc>
          <w:tcPr>
            <w:tcW w:w="6096" w:type="dxa"/>
          </w:tcPr>
          <w:p w14:paraId="1AEA29A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Составление слов «мама», «папа», «дом». Запись слов в тетрадь.</w:t>
            </w:r>
          </w:p>
        </w:tc>
        <w:tc>
          <w:tcPr>
            <w:tcW w:w="1417" w:type="dxa"/>
            <w:shd w:val="clear" w:color="auto" w:fill="FFFFFF"/>
          </w:tcPr>
          <w:p w14:paraId="772E30DE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A65E89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19.01</w:t>
            </w:r>
          </w:p>
        </w:tc>
        <w:tc>
          <w:tcPr>
            <w:tcW w:w="1135" w:type="dxa"/>
            <w:shd w:val="clear" w:color="auto" w:fill="FFFFFF"/>
          </w:tcPr>
          <w:p w14:paraId="42E0B07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D4E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AB4C99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68</w:t>
            </w:r>
          </w:p>
        </w:tc>
        <w:tc>
          <w:tcPr>
            <w:tcW w:w="6096" w:type="dxa"/>
          </w:tcPr>
          <w:p w14:paraId="751402D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образцам и обводке букв ш, ж, слов с ними.</w:t>
            </w:r>
          </w:p>
        </w:tc>
        <w:tc>
          <w:tcPr>
            <w:tcW w:w="1417" w:type="dxa"/>
            <w:shd w:val="clear" w:color="auto" w:fill="FFFFFF"/>
          </w:tcPr>
          <w:p w14:paraId="008574BF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7D8DEF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20.01</w:t>
            </w:r>
          </w:p>
        </w:tc>
        <w:tc>
          <w:tcPr>
            <w:tcW w:w="1135" w:type="dxa"/>
            <w:shd w:val="clear" w:color="auto" w:fill="FFFFFF"/>
          </w:tcPr>
          <w:p w14:paraId="6E4C593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7DAD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C675208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69</w:t>
            </w:r>
          </w:p>
        </w:tc>
        <w:tc>
          <w:tcPr>
            <w:tcW w:w="6096" w:type="dxa"/>
          </w:tcPr>
          <w:p w14:paraId="603B526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Рисуночное письмо. Обводка и штриховка трафаретов овощей.</w:t>
            </w:r>
          </w:p>
        </w:tc>
        <w:tc>
          <w:tcPr>
            <w:tcW w:w="1417" w:type="dxa"/>
            <w:shd w:val="clear" w:color="auto" w:fill="FFFFFF"/>
          </w:tcPr>
          <w:p w14:paraId="2007C082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020BA72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21.01</w:t>
            </w:r>
          </w:p>
        </w:tc>
        <w:tc>
          <w:tcPr>
            <w:tcW w:w="1135" w:type="dxa"/>
            <w:shd w:val="clear" w:color="auto" w:fill="FFFFFF"/>
          </w:tcPr>
          <w:p w14:paraId="5780CC2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DB21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BD206B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70</w:t>
            </w:r>
          </w:p>
        </w:tc>
        <w:tc>
          <w:tcPr>
            <w:tcW w:w="6096" w:type="dxa"/>
          </w:tcPr>
          <w:p w14:paraId="1267562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слуху изученных строчных букв. Списывание с прописей слогов, слов.</w:t>
            </w:r>
          </w:p>
        </w:tc>
        <w:tc>
          <w:tcPr>
            <w:tcW w:w="1417" w:type="dxa"/>
            <w:shd w:val="clear" w:color="auto" w:fill="FFFFFF"/>
          </w:tcPr>
          <w:p w14:paraId="79EF1CE6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BCE309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22.01</w:t>
            </w:r>
          </w:p>
        </w:tc>
        <w:tc>
          <w:tcPr>
            <w:tcW w:w="1135" w:type="dxa"/>
            <w:shd w:val="clear" w:color="auto" w:fill="FFFFFF"/>
          </w:tcPr>
          <w:p w14:paraId="793F19A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4AC1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BE7465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71</w:t>
            </w:r>
          </w:p>
        </w:tc>
        <w:tc>
          <w:tcPr>
            <w:tcW w:w="6096" w:type="dxa"/>
          </w:tcPr>
          <w:p w14:paraId="7C24570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Обводка и штриховка буквы прямыми линиями.</w:t>
            </w:r>
          </w:p>
        </w:tc>
        <w:tc>
          <w:tcPr>
            <w:tcW w:w="1417" w:type="dxa"/>
            <w:shd w:val="clear" w:color="auto" w:fill="FFFFFF"/>
          </w:tcPr>
          <w:p w14:paraId="6BC487D2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C9A330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26.01</w:t>
            </w:r>
          </w:p>
        </w:tc>
        <w:tc>
          <w:tcPr>
            <w:tcW w:w="1135" w:type="dxa"/>
            <w:shd w:val="clear" w:color="auto" w:fill="FFFFFF"/>
          </w:tcPr>
          <w:p w14:paraId="07EE1A3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12E5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4B5198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</w:t>
            </w:r>
          </w:p>
        </w:tc>
        <w:tc>
          <w:tcPr>
            <w:tcW w:w="6096" w:type="dxa"/>
          </w:tcPr>
          <w:p w14:paraId="6D0F164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Письмо строчной буквы по обводке и образцам.</w:t>
            </w:r>
          </w:p>
        </w:tc>
        <w:tc>
          <w:tcPr>
            <w:tcW w:w="1417" w:type="dxa"/>
            <w:shd w:val="clear" w:color="auto" w:fill="FFFFFF"/>
          </w:tcPr>
          <w:p w14:paraId="5DF86DEF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E34ACF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27.01</w:t>
            </w:r>
          </w:p>
        </w:tc>
        <w:tc>
          <w:tcPr>
            <w:tcW w:w="1135" w:type="dxa"/>
            <w:shd w:val="clear" w:color="auto" w:fill="FFFFFF"/>
          </w:tcPr>
          <w:p w14:paraId="2EBAA66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F429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E43F02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73</w:t>
            </w:r>
          </w:p>
        </w:tc>
        <w:tc>
          <w:tcPr>
            <w:tcW w:w="6096" w:type="dxa"/>
          </w:tcPr>
          <w:p w14:paraId="1BA9A8ED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Письмо заглавной буквы Б. Письмо по обводке имен и кличек животных.</w:t>
            </w:r>
          </w:p>
        </w:tc>
        <w:tc>
          <w:tcPr>
            <w:tcW w:w="1417" w:type="dxa"/>
            <w:shd w:val="clear" w:color="auto" w:fill="FFFFFF"/>
          </w:tcPr>
          <w:p w14:paraId="28C57B6D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A39C69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28.01</w:t>
            </w:r>
          </w:p>
        </w:tc>
        <w:tc>
          <w:tcPr>
            <w:tcW w:w="1135" w:type="dxa"/>
            <w:shd w:val="clear" w:color="auto" w:fill="FFFFFF"/>
          </w:tcPr>
          <w:p w14:paraId="2D4385C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CD28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C76C6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</w:t>
            </w:r>
          </w:p>
        </w:tc>
        <w:tc>
          <w:tcPr>
            <w:tcW w:w="6096" w:type="dxa"/>
          </w:tcPr>
          <w:p w14:paraId="2A6DF86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Дифференциация букв б-п в словах. Письмо букв б, п по обводке и образцам.</w:t>
            </w:r>
          </w:p>
        </w:tc>
        <w:tc>
          <w:tcPr>
            <w:tcW w:w="1417" w:type="dxa"/>
            <w:shd w:val="clear" w:color="auto" w:fill="FFFFFF"/>
          </w:tcPr>
          <w:p w14:paraId="63EF8DB3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7121A0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29.01</w:t>
            </w:r>
          </w:p>
        </w:tc>
        <w:tc>
          <w:tcPr>
            <w:tcW w:w="1135" w:type="dxa"/>
            <w:shd w:val="clear" w:color="auto" w:fill="FFFFFF"/>
          </w:tcPr>
          <w:p w14:paraId="6EF0B3D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CEE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91C405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</w:t>
            </w:r>
          </w:p>
        </w:tc>
        <w:tc>
          <w:tcPr>
            <w:tcW w:w="6096" w:type="dxa"/>
          </w:tcPr>
          <w:p w14:paraId="7AAE5CA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Обводка и раскрашивание буквы, печатание буквы.</w:t>
            </w:r>
          </w:p>
        </w:tc>
        <w:tc>
          <w:tcPr>
            <w:tcW w:w="1417" w:type="dxa"/>
            <w:shd w:val="clear" w:color="auto" w:fill="FFFFFF"/>
          </w:tcPr>
          <w:p w14:paraId="4919706E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267C00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02.02</w:t>
            </w:r>
          </w:p>
        </w:tc>
        <w:tc>
          <w:tcPr>
            <w:tcW w:w="1135" w:type="dxa"/>
            <w:shd w:val="clear" w:color="auto" w:fill="FFFFFF"/>
          </w:tcPr>
          <w:p w14:paraId="76F75E0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A12A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E5B597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</w:t>
            </w:r>
          </w:p>
        </w:tc>
        <w:tc>
          <w:tcPr>
            <w:tcW w:w="6096" w:type="dxa"/>
          </w:tcPr>
          <w:p w14:paraId="719C4B3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обводке и образцам строчной буквы г, слов.</w:t>
            </w:r>
          </w:p>
        </w:tc>
        <w:tc>
          <w:tcPr>
            <w:tcW w:w="1417" w:type="dxa"/>
            <w:shd w:val="clear" w:color="auto" w:fill="FFFFFF"/>
          </w:tcPr>
          <w:p w14:paraId="2ABCDD2C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0A7D4F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03.02</w:t>
            </w:r>
          </w:p>
        </w:tc>
        <w:tc>
          <w:tcPr>
            <w:tcW w:w="1135" w:type="dxa"/>
            <w:shd w:val="clear" w:color="auto" w:fill="FFFFFF"/>
          </w:tcPr>
          <w:p w14:paraId="4FD9CAD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D29E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AAED59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77</w:t>
            </w:r>
          </w:p>
        </w:tc>
        <w:tc>
          <w:tcPr>
            <w:tcW w:w="6096" w:type="dxa"/>
          </w:tcPr>
          <w:p w14:paraId="54A11EE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обводке и образцам прописной, заглавной буквы Г, имен с буквой Г.</w:t>
            </w:r>
          </w:p>
        </w:tc>
        <w:tc>
          <w:tcPr>
            <w:tcW w:w="1417" w:type="dxa"/>
            <w:shd w:val="clear" w:color="auto" w:fill="FFFFFF"/>
          </w:tcPr>
          <w:p w14:paraId="272F2254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C9E251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04.02</w:t>
            </w:r>
          </w:p>
        </w:tc>
        <w:tc>
          <w:tcPr>
            <w:tcW w:w="1135" w:type="dxa"/>
            <w:shd w:val="clear" w:color="auto" w:fill="FFFFFF"/>
          </w:tcPr>
          <w:p w14:paraId="312CCDD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E956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0CD55F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78</w:t>
            </w:r>
          </w:p>
        </w:tc>
        <w:tc>
          <w:tcPr>
            <w:tcW w:w="6096" w:type="dxa"/>
          </w:tcPr>
          <w:p w14:paraId="6245D6E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образцам и обводке слогов, слов, списывание  с прописей и печатного текста.</w:t>
            </w:r>
          </w:p>
        </w:tc>
        <w:tc>
          <w:tcPr>
            <w:tcW w:w="1417" w:type="dxa"/>
            <w:shd w:val="clear" w:color="auto" w:fill="FFFFFF"/>
          </w:tcPr>
          <w:p w14:paraId="42897629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BB9C14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05.02</w:t>
            </w:r>
          </w:p>
        </w:tc>
        <w:tc>
          <w:tcPr>
            <w:tcW w:w="1135" w:type="dxa"/>
            <w:shd w:val="clear" w:color="auto" w:fill="FFFFFF"/>
          </w:tcPr>
          <w:p w14:paraId="071390A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A4E1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7729E4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</w:t>
            </w:r>
          </w:p>
        </w:tc>
        <w:tc>
          <w:tcPr>
            <w:tcW w:w="6096" w:type="dxa"/>
          </w:tcPr>
          <w:p w14:paraId="174E596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Работа в тетрадях «Прописи».</w:t>
            </w:r>
          </w:p>
        </w:tc>
        <w:tc>
          <w:tcPr>
            <w:tcW w:w="1417" w:type="dxa"/>
            <w:shd w:val="clear" w:color="auto" w:fill="FFFFFF"/>
          </w:tcPr>
          <w:p w14:paraId="6BDAF85B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4173C9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09.02</w:t>
            </w:r>
          </w:p>
        </w:tc>
        <w:tc>
          <w:tcPr>
            <w:tcW w:w="1135" w:type="dxa"/>
            <w:shd w:val="clear" w:color="auto" w:fill="FFFFFF"/>
          </w:tcPr>
          <w:p w14:paraId="49A497E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9748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A2ECDB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</w:t>
            </w:r>
          </w:p>
        </w:tc>
        <w:tc>
          <w:tcPr>
            <w:tcW w:w="6096" w:type="dxa"/>
          </w:tcPr>
          <w:p w14:paraId="3C62D80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сходных по написанию букв (п-т, м-л)</w:t>
            </w:r>
          </w:p>
        </w:tc>
        <w:tc>
          <w:tcPr>
            <w:tcW w:w="1417" w:type="dxa"/>
            <w:shd w:val="clear" w:color="auto" w:fill="FFFFFF"/>
          </w:tcPr>
          <w:p w14:paraId="7D3A009A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D5C3F3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10.02</w:t>
            </w:r>
          </w:p>
        </w:tc>
        <w:tc>
          <w:tcPr>
            <w:tcW w:w="1135" w:type="dxa"/>
            <w:shd w:val="clear" w:color="auto" w:fill="FFFFFF"/>
          </w:tcPr>
          <w:p w14:paraId="118C38B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4B30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5CB114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81</w:t>
            </w:r>
          </w:p>
        </w:tc>
        <w:tc>
          <w:tcPr>
            <w:tcW w:w="6096" w:type="dxa"/>
          </w:tcPr>
          <w:p w14:paraId="43577F9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Списывание с прописей и с печатного текста слогов, слов.</w:t>
            </w:r>
          </w:p>
        </w:tc>
        <w:tc>
          <w:tcPr>
            <w:tcW w:w="1417" w:type="dxa"/>
            <w:shd w:val="clear" w:color="auto" w:fill="FFFFFF"/>
          </w:tcPr>
          <w:p w14:paraId="7ADC7B6D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903114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11.02</w:t>
            </w:r>
          </w:p>
        </w:tc>
        <w:tc>
          <w:tcPr>
            <w:tcW w:w="1135" w:type="dxa"/>
            <w:shd w:val="clear" w:color="auto" w:fill="FFFFFF"/>
          </w:tcPr>
          <w:p w14:paraId="1DBD779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8B9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02F4BE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</w:t>
            </w:r>
          </w:p>
        </w:tc>
        <w:tc>
          <w:tcPr>
            <w:tcW w:w="6096" w:type="dxa"/>
          </w:tcPr>
          <w:p w14:paraId="12FFE2B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Выделение на письме в словах согласных букв.</w:t>
            </w:r>
          </w:p>
        </w:tc>
        <w:tc>
          <w:tcPr>
            <w:tcW w:w="1417" w:type="dxa"/>
            <w:shd w:val="clear" w:color="auto" w:fill="FFFFFF"/>
          </w:tcPr>
          <w:p w14:paraId="01AC9D8C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14744C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12.02</w:t>
            </w:r>
          </w:p>
        </w:tc>
        <w:tc>
          <w:tcPr>
            <w:tcW w:w="1135" w:type="dxa"/>
            <w:shd w:val="clear" w:color="auto" w:fill="FFFFFF"/>
          </w:tcPr>
          <w:p w14:paraId="79DBF53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2A2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24CB15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83</w:t>
            </w:r>
          </w:p>
        </w:tc>
        <w:tc>
          <w:tcPr>
            <w:tcW w:w="6096" w:type="dxa"/>
          </w:tcPr>
          <w:p w14:paraId="2BD3D06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слов по образцам, под диктовку.</w:t>
            </w:r>
          </w:p>
        </w:tc>
        <w:tc>
          <w:tcPr>
            <w:tcW w:w="1417" w:type="dxa"/>
            <w:shd w:val="clear" w:color="auto" w:fill="FFFFFF"/>
          </w:tcPr>
          <w:p w14:paraId="66F01B49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994730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16.02</w:t>
            </w:r>
          </w:p>
        </w:tc>
        <w:tc>
          <w:tcPr>
            <w:tcW w:w="1135" w:type="dxa"/>
            <w:shd w:val="clear" w:color="auto" w:fill="FFFFFF"/>
          </w:tcPr>
          <w:p w14:paraId="3AC579F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CC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FC6D18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84</w:t>
            </w:r>
          </w:p>
        </w:tc>
        <w:tc>
          <w:tcPr>
            <w:tcW w:w="6096" w:type="dxa"/>
          </w:tcPr>
          <w:p w14:paraId="172AB8F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Обводка трафарета буквы «Д» и штриховка наклонными линиями.</w:t>
            </w:r>
          </w:p>
        </w:tc>
        <w:tc>
          <w:tcPr>
            <w:tcW w:w="1417" w:type="dxa"/>
            <w:shd w:val="clear" w:color="auto" w:fill="FFFFFF"/>
          </w:tcPr>
          <w:p w14:paraId="2BF140A1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2B191C1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17.02</w:t>
            </w:r>
          </w:p>
        </w:tc>
        <w:tc>
          <w:tcPr>
            <w:tcW w:w="1135" w:type="dxa"/>
            <w:shd w:val="clear" w:color="auto" w:fill="FFFFFF"/>
          </w:tcPr>
          <w:p w14:paraId="21AFC02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393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6E0985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6096" w:type="dxa"/>
          </w:tcPr>
          <w:p w14:paraId="1D91472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Письмо элементов строчной буквы д. Письмо буквы.</w:t>
            </w:r>
          </w:p>
        </w:tc>
        <w:tc>
          <w:tcPr>
            <w:tcW w:w="1417" w:type="dxa"/>
            <w:shd w:val="clear" w:color="auto" w:fill="FFFFFF"/>
          </w:tcPr>
          <w:p w14:paraId="2E4A070E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4D93E0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18.02</w:t>
            </w:r>
          </w:p>
        </w:tc>
        <w:tc>
          <w:tcPr>
            <w:tcW w:w="1135" w:type="dxa"/>
            <w:shd w:val="clear" w:color="auto" w:fill="FFFFFF"/>
          </w:tcPr>
          <w:p w14:paraId="39D66D8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62A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F337A5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86</w:t>
            </w:r>
          </w:p>
        </w:tc>
        <w:tc>
          <w:tcPr>
            <w:tcW w:w="6096" w:type="dxa"/>
          </w:tcPr>
          <w:p w14:paraId="7C1C13E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Письмо по обводке прописной, заглавной  буквы Д. Письмо имен людей.</w:t>
            </w:r>
          </w:p>
        </w:tc>
        <w:tc>
          <w:tcPr>
            <w:tcW w:w="1417" w:type="dxa"/>
            <w:shd w:val="clear" w:color="auto" w:fill="FFFFFF"/>
          </w:tcPr>
          <w:p w14:paraId="03081474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7A0F86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19.02</w:t>
            </w:r>
          </w:p>
        </w:tc>
        <w:tc>
          <w:tcPr>
            <w:tcW w:w="1135" w:type="dxa"/>
            <w:shd w:val="clear" w:color="auto" w:fill="FFFFFF"/>
          </w:tcPr>
          <w:p w14:paraId="7C851EB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8D5F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DEE158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87</w:t>
            </w:r>
          </w:p>
        </w:tc>
        <w:tc>
          <w:tcPr>
            <w:tcW w:w="6096" w:type="dxa"/>
          </w:tcPr>
          <w:p w14:paraId="55ABF7C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Списывание с прописей буквы, слогов и слов.</w:t>
            </w:r>
          </w:p>
        </w:tc>
        <w:tc>
          <w:tcPr>
            <w:tcW w:w="1417" w:type="dxa"/>
            <w:shd w:val="clear" w:color="auto" w:fill="FFFFFF"/>
          </w:tcPr>
          <w:p w14:paraId="1DD70A3B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558342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24.02</w:t>
            </w:r>
          </w:p>
        </w:tc>
        <w:tc>
          <w:tcPr>
            <w:tcW w:w="1135" w:type="dxa"/>
            <w:shd w:val="clear" w:color="auto" w:fill="FFFFFF"/>
          </w:tcPr>
          <w:p w14:paraId="512E016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C225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4F277ED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88</w:t>
            </w:r>
          </w:p>
        </w:tc>
        <w:tc>
          <w:tcPr>
            <w:tcW w:w="6096" w:type="dxa"/>
          </w:tcPr>
          <w:p w14:paraId="6634742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Согласные звуки и буквы. Нахождение согласных букв в алфавите, запись их по обводке и образцу.</w:t>
            </w:r>
          </w:p>
        </w:tc>
        <w:tc>
          <w:tcPr>
            <w:tcW w:w="1417" w:type="dxa"/>
            <w:shd w:val="clear" w:color="auto" w:fill="FFFFFF"/>
          </w:tcPr>
          <w:p w14:paraId="538F99E0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742AFE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t>25.02</w:t>
            </w:r>
          </w:p>
        </w:tc>
        <w:tc>
          <w:tcPr>
            <w:tcW w:w="1135" w:type="dxa"/>
            <w:shd w:val="clear" w:color="auto" w:fill="FFFFFF"/>
          </w:tcPr>
          <w:p w14:paraId="33531DB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1240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8107F4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</w:p>
        </w:tc>
        <w:tc>
          <w:tcPr>
            <w:tcW w:w="6096" w:type="dxa"/>
          </w:tcPr>
          <w:p w14:paraId="6A64D2D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Й. Обводка, раскрашивание буквы, печатание буквы в тетрадях.</w:t>
            </w:r>
          </w:p>
        </w:tc>
        <w:tc>
          <w:tcPr>
            <w:tcW w:w="1417" w:type="dxa"/>
            <w:shd w:val="clear" w:color="auto" w:fill="FFFFFF"/>
          </w:tcPr>
          <w:p w14:paraId="5938BCAC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B95E137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t>02.03</w:t>
            </w:r>
          </w:p>
        </w:tc>
        <w:tc>
          <w:tcPr>
            <w:tcW w:w="1135" w:type="dxa"/>
            <w:shd w:val="clear" w:color="auto" w:fill="FFFFFF"/>
          </w:tcPr>
          <w:p w14:paraId="0825F35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2101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</w:trPr>
        <w:tc>
          <w:tcPr>
            <w:tcW w:w="709" w:type="dxa"/>
            <w:shd w:val="clear" w:color="auto" w:fill="FFFFFF"/>
          </w:tcPr>
          <w:p w14:paraId="74748FB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90</w:t>
            </w:r>
          </w:p>
          <w:p w14:paraId="022B74EB">
            <w:pPr>
              <w:spacing w:line="240" w:lineRule="auto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6096" w:type="dxa"/>
          </w:tcPr>
          <w:p w14:paraId="257D618D">
            <w:pPr>
              <w:spacing w:line="240" w:lineRule="auto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Й. Письмо буквы по обводке и образцам. </w:t>
            </w:r>
          </w:p>
        </w:tc>
        <w:tc>
          <w:tcPr>
            <w:tcW w:w="1417" w:type="dxa"/>
            <w:shd w:val="clear" w:color="auto" w:fill="FFFFFF"/>
          </w:tcPr>
          <w:p w14:paraId="058B6391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  <w:p w14:paraId="43DAC446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1355BCBB">
            <w:pPr>
              <w:pStyle w:val="31"/>
              <w:ind w:firstLine="0" w:firstLineChars="0"/>
              <w:rPr>
                <w:szCs w:val="28"/>
                <w:lang w:eastAsia="hi-IN" w:bidi="hi-IN"/>
              </w:rPr>
            </w:pPr>
            <w:r>
              <w:t>03.02</w:t>
            </w:r>
          </w:p>
        </w:tc>
        <w:tc>
          <w:tcPr>
            <w:tcW w:w="1135" w:type="dxa"/>
            <w:shd w:val="clear" w:color="auto" w:fill="FFFFFF"/>
          </w:tcPr>
          <w:p w14:paraId="2B89B2A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DD6C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0" w:hRule="atLeast"/>
        </w:trPr>
        <w:tc>
          <w:tcPr>
            <w:tcW w:w="709" w:type="dxa"/>
            <w:shd w:val="clear" w:color="auto" w:fill="FFFFFF"/>
          </w:tcPr>
          <w:p w14:paraId="5D98819C">
            <w:pPr>
              <w:spacing w:line="240" w:lineRule="auto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91</w:t>
            </w:r>
          </w:p>
        </w:tc>
        <w:tc>
          <w:tcPr>
            <w:tcW w:w="6096" w:type="dxa"/>
          </w:tcPr>
          <w:p w14:paraId="1D7183E2">
            <w:pPr>
              <w:spacing w:line="240" w:lineRule="auto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Й. Списывание с прописей буквы, слогов, слов, предложения.</w:t>
            </w:r>
          </w:p>
        </w:tc>
        <w:tc>
          <w:tcPr>
            <w:tcW w:w="1417" w:type="dxa"/>
            <w:shd w:val="clear" w:color="auto" w:fill="FFFFFF"/>
          </w:tcPr>
          <w:p w14:paraId="69039C24">
            <w:pPr>
              <w:spacing w:line="240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FAA0D3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t>04.02</w:t>
            </w:r>
          </w:p>
        </w:tc>
        <w:tc>
          <w:tcPr>
            <w:tcW w:w="1135" w:type="dxa"/>
            <w:shd w:val="clear" w:color="auto" w:fill="FFFFFF"/>
          </w:tcPr>
          <w:p w14:paraId="1C8C845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B222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D5529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92</w:t>
            </w:r>
          </w:p>
        </w:tc>
        <w:tc>
          <w:tcPr>
            <w:tcW w:w="6096" w:type="dxa"/>
          </w:tcPr>
          <w:p w14:paraId="3864765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Дифференциация букв и – й. Письмо букв и – й по образцам.</w:t>
            </w:r>
          </w:p>
        </w:tc>
        <w:tc>
          <w:tcPr>
            <w:tcW w:w="1417" w:type="dxa"/>
            <w:shd w:val="clear" w:color="auto" w:fill="FFFFFF"/>
          </w:tcPr>
          <w:p w14:paraId="67C9FA5D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025641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t>05.03</w:t>
            </w:r>
          </w:p>
        </w:tc>
        <w:tc>
          <w:tcPr>
            <w:tcW w:w="1135" w:type="dxa"/>
            <w:shd w:val="clear" w:color="auto" w:fill="FFFFFF"/>
          </w:tcPr>
          <w:p w14:paraId="7E193BF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EB1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6E2EC7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93</w:t>
            </w:r>
          </w:p>
        </w:tc>
        <w:tc>
          <w:tcPr>
            <w:tcW w:w="6096" w:type="dxa"/>
          </w:tcPr>
          <w:p w14:paraId="699D570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Буква Ь. Обводка и штриховка прямыми линиями. </w:t>
            </w:r>
          </w:p>
        </w:tc>
        <w:tc>
          <w:tcPr>
            <w:tcW w:w="1417" w:type="dxa"/>
            <w:shd w:val="clear" w:color="auto" w:fill="FFFFFF"/>
          </w:tcPr>
          <w:p w14:paraId="288E3BA8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2FF178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10.03</w:t>
            </w:r>
          </w:p>
        </w:tc>
        <w:tc>
          <w:tcPr>
            <w:tcW w:w="1135" w:type="dxa"/>
            <w:shd w:val="clear" w:color="auto" w:fill="FFFFFF"/>
          </w:tcPr>
          <w:p w14:paraId="4FEA1BB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8604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403E63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94</w:t>
            </w:r>
          </w:p>
        </w:tc>
        <w:tc>
          <w:tcPr>
            <w:tcW w:w="6096" w:type="dxa"/>
          </w:tcPr>
          <w:p w14:paraId="7219ED4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Нахождение буквы в словах. Значение буквы Ь в русском языке. Письмо по обводке и образцам буквы Ь.</w:t>
            </w:r>
          </w:p>
        </w:tc>
        <w:tc>
          <w:tcPr>
            <w:tcW w:w="1417" w:type="dxa"/>
            <w:shd w:val="clear" w:color="auto" w:fill="FFFFFF"/>
          </w:tcPr>
          <w:p w14:paraId="3D2092C6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0A2DA6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11.03</w:t>
            </w:r>
          </w:p>
        </w:tc>
        <w:tc>
          <w:tcPr>
            <w:tcW w:w="1135" w:type="dxa"/>
            <w:shd w:val="clear" w:color="auto" w:fill="FFFFFF"/>
          </w:tcPr>
          <w:p w14:paraId="7D4C2E8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1FE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ED39B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95</w:t>
            </w:r>
          </w:p>
        </w:tc>
        <w:tc>
          <w:tcPr>
            <w:tcW w:w="6096" w:type="dxa"/>
          </w:tcPr>
          <w:p w14:paraId="39F2531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Письмо слов с Ь, выделение буквы Ь в словах.</w:t>
            </w:r>
          </w:p>
        </w:tc>
        <w:tc>
          <w:tcPr>
            <w:tcW w:w="1417" w:type="dxa"/>
            <w:shd w:val="clear" w:color="auto" w:fill="FFFFFF"/>
          </w:tcPr>
          <w:p w14:paraId="733F71AE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E63F3E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12.03</w:t>
            </w:r>
          </w:p>
        </w:tc>
        <w:tc>
          <w:tcPr>
            <w:tcW w:w="1135" w:type="dxa"/>
            <w:shd w:val="clear" w:color="auto" w:fill="FFFFFF"/>
          </w:tcPr>
          <w:p w14:paraId="376E05A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C5D7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CAF88A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96</w:t>
            </w:r>
          </w:p>
        </w:tc>
        <w:tc>
          <w:tcPr>
            <w:tcW w:w="6096" w:type="dxa"/>
          </w:tcPr>
          <w:p w14:paraId="357F21E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Списывание с прописей и печатного текста слов, предложений.</w:t>
            </w:r>
          </w:p>
        </w:tc>
        <w:tc>
          <w:tcPr>
            <w:tcW w:w="1417" w:type="dxa"/>
            <w:shd w:val="clear" w:color="auto" w:fill="FFFFFF"/>
          </w:tcPr>
          <w:p w14:paraId="3B0CED77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1A221E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16.03</w:t>
            </w:r>
          </w:p>
        </w:tc>
        <w:tc>
          <w:tcPr>
            <w:tcW w:w="1135" w:type="dxa"/>
            <w:shd w:val="clear" w:color="auto" w:fill="FFFFFF"/>
          </w:tcPr>
          <w:p w14:paraId="31E6F09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28C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6FA27E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97</w:t>
            </w:r>
          </w:p>
        </w:tc>
        <w:tc>
          <w:tcPr>
            <w:tcW w:w="6096" w:type="dxa"/>
          </w:tcPr>
          <w:p w14:paraId="669F433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букв, слов по образцам, под диктовку.</w:t>
            </w:r>
          </w:p>
        </w:tc>
        <w:tc>
          <w:tcPr>
            <w:tcW w:w="1417" w:type="dxa"/>
            <w:shd w:val="clear" w:color="auto" w:fill="FFFFFF"/>
          </w:tcPr>
          <w:p w14:paraId="24A3BEF4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B962D5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17.03</w:t>
            </w:r>
          </w:p>
        </w:tc>
        <w:tc>
          <w:tcPr>
            <w:tcW w:w="1135" w:type="dxa"/>
            <w:shd w:val="clear" w:color="auto" w:fill="FFFFFF"/>
          </w:tcPr>
          <w:p w14:paraId="6DAA5F2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698E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D991AD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</w:t>
            </w:r>
          </w:p>
        </w:tc>
        <w:tc>
          <w:tcPr>
            <w:tcW w:w="6096" w:type="dxa"/>
          </w:tcPr>
          <w:p w14:paraId="7579501D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Е,е. Обводка и штриховка буквы. </w:t>
            </w:r>
          </w:p>
        </w:tc>
        <w:tc>
          <w:tcPr>
            <w:tcW w:w="1417" w:type="dxa"/>
            <w:shd w:val="clear" w:color="auto" w:fill="FFFFFF"/>
          </w:tcPr>
          <w:p w14:paraId="61FBED17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FD47CB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18.03</w:t>
            </w:r>
          </w:p>
        </w:tc>
        <w:tc>
          <w:tcPr>
            <w:tcW w:w="1135" w:type="dxa"/>
            <w:shd w:val="clear" w:color="auto" w:fill="FFFFFF"/>
          </w:tcPr>
          <w:p w14:paraId="363D9C2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6464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757AE7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</w:t>
            </w:r>
          </w:p>
        </w:tc>
        <w:tc>
          <w:tcPr>
            <w:tcW w:w="6096" w:type="dxa"/>
          </w:tcPr>
          <w:p w14:paraId="09B1F1F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Е,е. Письмо строчной буквы е по обводке и образцам. </w:t>
            </w:r>
          </w:p>
        </w:tc>
        <w:tc>
          <w:tcPr>
            <w:tcW w:w="1417" w:type="dxa"/>
            <w:shd w:val="clear" w:color="auto" w:fill="FFFFFF"/>
          </w:tcPr>
          <w:p w14:paraId="62FB6555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DCA7F7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19.03</w:t>
            </w:r>
          </w:p>
        </w:tc>
        <w:tc>
          <w:tcPr>
            <w:tcW w:w="1135" w:type="dxa"/>
            <w:shd w:val="clear" w:color="auto" w:fill="FFFFFF"/>
          </w:tcPr>
          <w:p w14:paraId="15F4716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243E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D0D1FF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6096" w:type="dxa"/>
          </w:tcPr>
          <w:p w14:paraId="3FC76CF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Е,е. Письмо по обводке и образцам прописной буквы Е. Письмо имен.</w:t>
            </w:r>
          </w:p>
        </w:tc>
        <w:tc>
          <w:tcPr>
            <w:tcW w:w="1417" w:type="dxa"/>
            <w:shd w:val="clear" w:color="auto" w:fill="FFFFFF"/>
          </w:tcPr>
          <w:p w14:paraId="777812AB">
            <w:pPr>
              <w:suppressAutoHyphens w:val="0"/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528CB47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23.03</w:t>
            </w:r>
          </w:p>
        </w:tc>
        <w:tc>
          <w:tcPr>
            <w:tcW w:w="1135" w:type="dxa"/>
            <w:shd w:val="clear" w:color="auto" w:fill="FFFFFF"/>
          </w:tcPr>
          <w:p w14:paraId="4CB8090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49BC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A16CC5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101</w:t>
            </w:r>
          </w:p>
        </w:tc>
        <w:tc>
          <w:tcPr>
            <w:tcW w:w="6096" w:type="dxa"/>
          </w:tcPr>
          <w:p w14:paraId="06FBE11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Весна. Нарисуй ручей, кораблик.</w:t>
            </w:r>
          </w:p>
        </w:tc>
        <w:tc>
          <w:tcPr>
            <w:tcW w:w="1417" w:type="dxa"/>
            <w:shd w:val="clear" w:color="auto" w:fill="FFFFFF"/>
          </w:tcPr>
          <w:p w14:paraId="074601A0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81FA6E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24.03</w:t>
            </w:r>
          </w:p>
        </w:tc>
        <w:tc>
          <w:tcPr>
            <w:tcW w:w="1135" w:type="dxa"/>
            <w:shd w:val="clear" w:color="auto" w:fill="FFFFFF"/>
          </w:tcPr>
          <w:p w14:paraId="4BC03CC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CA7C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D6AD4B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102</w:t>
            </w:r>
          </w:p>
        </w:tc>
        <w:tc>
          <w:tcPr>
            <w:tcW w:w="6096" w:type="dxa"/>
          </w:tcPr>
          <w:p w14:paraId="51CA23B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штриховка гласных букв: а, о, у.</w:t>
            </w:r>
          </w:p>
        </w:tc>
        <w:tc>
          <w:tcPr>
            <w:tcW w:w="1417" w:type="dxa"/>
            <w:shd w:val="clear" w:color="auto" w:fill="FFFFFF"/>
          </w:tcPr>
          <w:p w14:paraId="46EA22E5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4DED90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25.03</w:t>
            </w:r>
          </w:p>
        </w:tc>
        <w:tc>
          <w:tcPr>
            <w:tcW w:w="1135" w:type="dxa"/>
            <w:shd w:val="clear" w:color="auto" w:fill="FFFFFF"/>
          </w:tcPr>
          <w:p w14:paraId="1728EAB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130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E2F9C2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103</w:t>
            </w:r>
          </w:p>
        </w:tc>
        <w:tc>
          <w:tcPr>
            <w:tcW w:w="6096" w:type="dxa"/>
          </w:tcPr>
          <w:p w14:paraId="75F80F3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раскрашивание согласных букв: б, п, с, ш.</w:t>
            </w:r>
          </w:p>
        </w:tc>
        <w:tc>
          <w:tcPr>
            <w:tcW w:w="1417" w:type="dxa"/>
            <w:shd w:val="clear" w:color="auto" w:fill="FFFFFF"/>
          </w:tcPr>
          <w:p w14:paraId="3E1B5843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BDB701F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26.03</w:t>
            </w:r>
          </w:p>
        </w:tc>
        <w:tc>
          <w:tcPr>
            <w:tcW w:w="1135" w:type="dxa"/>
            <w:shd w:val="clear" w:color="auto" w:fill="FFFFFF"/>
          </w:tcPr>
          <w:p w14:paraId="189D2B2D">
            <w:pPr>
              <w:snapToGrid w:val="0"/>
              <w:spacing w:line="100" w:lineRule="atLeast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41</w:t>
            </w:r>
          </w:p>
        </w:tc>
      </w:tr>
      <w:tr w14:paraId="57A8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A18C0D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104</w:t>
            </w:r>
          </w:p>
        </w:tc>
        <w:tc>
          <w:tcPr>
            <w:tcW w:w="6096" w:type="dxa"/>
          </w:tcPr>
          <w:p w14:paraId="57941200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Ё,ё. Письмо по обводке и образцам строчной и прописной буквы.</w:t>
            </w:r>
          </w:p>
        </w:tc>
        <w:tc>
          <w:tcPr>
            <w:tcW w:w="1417" w:type="dxa"/>
            <w:shd w:val="clear" w:color="auto" w:fill="FFFFFF"/>
          </w:tcPr>
          <w:p w14:paraId="1970D2B9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5C4BB6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06.04</w:t>
            </w:r>
          </w:p>
        </w:tc>
        <w:tc>
          <w:tcPr>
            <w:tcW w:w="1135" w:type="dxa"/>
            <w:shd w:val="clear" w:color="auto" w:fill="FFFFFF"/>
          </w:tcPr>
          <w:p w14:paraId="1A0E1D0E">
            <w:pPr>
              <w:snapToGrid w:val="0"/>
              <w:spacing w:line="100" w:lineRule="atLeast"/>
              <w:ind w:left="0" w:leftChars="0" w:firstLine="0" w:firstLineChars="0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4ч</w:t>
            </w:r>
          </w:p>
        </w:tc>
      </w:tr>
      <w:tr w14:paraId="692D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02A972A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105</w:t>
            </w:r>
          </w:p>
        </w:tc>
        <w:tc>
          <w:tcPr>
            <w:tcW w:w="6096" w:type="dxa"/>
          </w:tcPr>
          <w:p w14:paraId="5D7D8A2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Ё,ё. Обводка и штриховка буквы.</w:t>
            </w:r>
          </w:p>
        </w:tc>
        <w:tc>
          <w:tcPr>
            <w:tcW w:w="1417" w:type="dxa"/>
            <w:shd w:val="clear" w:color="auto" w:fill="FFFFFF"/>
          </w:tcPr>
          <w:p w14:paraId="032EB1F8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831C877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07.04</w:t>
            </w:r>
          </w:p>
        </w:tc>
        <w:tc>
          <w:tcPr>
            <w:tcW w:w="1135" w:type="dxa"/>
            <w:shd w:val="clear" w:color="auto" w:fill="FFFFFF"/>
          </w:tcPr>
          <w:p w14:paraId="776C0DE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2C0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02E1AA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106</w:t>
            </w:r>
          </w:p>
        </w:tc>
        <w:tc>
          <w:tcPr>
            <w:tcW w:w="6096" w:type="dxa"/>
          </w:tcPr>
          <w:p w14:paraId="1C83C1F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 Ё, ё. Письмо строчной и прописной буквы.</w:t>
            </w:r>
          </w:p>
        </w:tc>
        <w:tc>
          <w:tcPr>
            <w:tcW w:w="1417" w:type="dxa"/>
            <w:shd w:val="clear" w:color="auto" w:fill="FFFFFF"/>
          </w:tcPr>
          <w:p w14:paraId="7B82AE6A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9A1964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08.04</w:t>
            </w:r>
          </w:p>
        </w:tc>
        <w:tc>
          <w:tcPr>
            <w:tcW w:w="1135" w:type="dxa"/>
            <w:shd w:val="clear" w:color="auto" w:fill="FFFFFF"/>
          </w:tcPr>
          <w:p w14:paraId="41E6894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194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DFBB87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107</w:t>
            </w:r>
          </w:p>
        </w:tc>
        <w:tc>
          <w:tcPr>
            <w:tcW w:w="6096" w:type="dxa"/>
          </w:tcPr>
          <w:p w14:paraId="535ED18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 Е,е, Ё,ё. Списывание с прописей слов и предложений.</w:t>
            </w:r>
          </w:p>
        </w:tc>
        <w:tc>
          <w:tcPr>
            <w:tcW w:w="1417" w:type="dxa"/>
            <w:shd w:val="clear" w:color="auto" w:fill="FFFFFF"/>
          </w:tcPr>
          <w:p w14:paraId="5D86C7F9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A04850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09.04</w:t>
            </w:r>
          </w:p>
        </w:tc>
        <w:tc>
          <w:tcPr>
            <w:tcW w:w="1135" w:type="dxa"/>
            <w:shd w:val="clear" w:color="auto" w:fill="FFFFFF"/>
          </w:tcPr>
          <w:p w14:paraId="079A252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64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2852DC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108</w:t>
            </w:r>
          </w:p>
        </w:tc>
        <w:tc>
          <w:tcPr>
            <w:tcW w:w="6096" w:type="dxa"/>
          </w:tcPr>
          <w:p w14:paraId="34015F3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Я,я. Обводка, штрихование буквы.</w:t>
            </w:r>
          </w:p>
        </w:tc>
        <w:tc>
          <w:tcPr>
            <w:tcW w:w="1417" w:type="dxa"/>
            <w:shd w:val="clear" w:color="auto" w:fill="FFFFFF"/>
          </w:tcPr>
          <w:p w14:paraId="37D511FE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F9CC87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13.04</w:t>
            </w:r>
          </w:p>
        </w:tc>
        <w:tc>
          <w:tcPr>
            <w:tcW w:w="1135" w:type="dxa"/>
            <w:shd w:val="clear" w:color="auto" w:fill="FFFFFF"/>
          </w:tcPr>
          <w:p w14:paraId="6A6DBA4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220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362730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109</w:t>
            </w:r>
          </w:p>
        </w:tc>
        <w:tc>
          <w:tcPr>
            <w:tcW w:w="6096" w:type="dxa"/>
          </w:tcPr>
          <w:p w14:paraId="0B8EE82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строчных букв по обводке и образцам.</w:t>
            </w:r>
          </w:p>
        </w:tc>
        <w:tc>
          <w:tcPr>
            <w:tcW w:w="1417" w:type="dxa"/>
            <w:shd w:val="clear" w:color="auto" w:fill="FFFFFF"/>
          </w:tcPr>
          <w:p w14:paraId="20444663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F771CA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14.04</w:t>
            </w:r>
          </w:p>
        </w:tc>
        <w:tc>
          <w:tcPr>
            <w:tcW w:w="1135" w:type="dxa"/>
            <w:shd w:val="clear" w:color="auto" w:fill="FFFFFF"/>
          </w:tcPr>
          <w:p w14:paraId="266A78D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9BF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CDD033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110</w:t>
            </w:r>
          </w:p>
        </w:tc>
        <w:tc>
          <w:tcPr>
            <w:tcW w:w="6096" w:type="dxa"/>
          </w:tcPr>
          <w:p w14:paraId="55AFDD4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 Я,я. Письмо прописной буквы Я. Дорисуй Ягодку по точкам и раскрась.</w:t>
            </w:r>
          </w:p>
        </w:tc>
        <w:tc>
          <w:tcPr>
            <w:tcW w:w="1417" w:type="dxa"/>
            <w:shd w:val="clear" w:color="auto" w:fill="FFFFFF"/>
          </w:tcPr>
          <w:p w14:paraId="2498B792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9E15D9A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15.04</w:t>
            </w:r>
          </w:p>
        </w:tc>
        <w:tc>
          <w:tcPr>
            <w:tcW w:w="1135" w:type="dxa"/>
            <w:shd w:val="clear" w:color="auto" w:fill="FFFFFF"/>
          </w:tcPr>
          <w:p w14:paraId="12F85D3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C276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7B0678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111</w:t>
            </w:r>
          </w:p>
        </w:tc>
        <w:tc>
          <w:tcPr>
            <w:tcW w:w="6096" w:type="dxa"/>
          </w:tcPr>
          <w:p w14:paraId="417404C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Я,я. Списывание и с прописей.</w:t>
            </w:r>
          </w:p>
        </w:tc>
        <w:tc>
          <w:tcPr>
            <w:tcW w:w="1417" w:type="dxa"/>
            <w:shd w:val="clear" w:color="auto" w:fill="FFFFFF"/>
          </w:tcPr>
          <w:p w14:paraId="32540B83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2E673F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16.04</w:t>
            </w:r>
          </w:p>
        </w:tc>
        <w:tc>
          <w:tcPr>
            <w:tcW w:w="1135" w:type="dxa"/>
            <w:shd w:val="clear" w:color="auto" w:fill="FFFFFF"/>
          </w:tcPr>
          <w:p w14:paraId="4D80D1B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BEE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B3EA45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112</w:t>
            </w:r>
          </w:p>
        </w:tc>
        <w:tc>
          <w:tcPr>
            <w:tcW w:w="6096" w:type="dxa"/>
          </w:tcPr>
          <w:p w14:paraId="331BC4F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Ю,ю. Обводка, штриховка косыми линиями буквы Ю.</w:t>
            </w:r>
          </w:p>
        </w:tc>
        <w:tc>
          <w:tcPr>
            <w:tcW w:w="1417" w:type="dxa"/>
            <w:shd w:val="clear" w:color="auto" w:fill="FFFFFF"/>
          </w:tcPr>
          <w:p w14:paraId="0A4A0080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EF0720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20.04</w:t>
            </w:r>
          </w:p>
        </w:tc>
        <w:tc>
          <w:tcPr>
            <w:tcW w:w="1135" w:type="dxa"/>
            <w:shd w:val="clear" w:color="auto" w:fill="FFFFFF"/>
          </w:tcPr>
          <w:p w14:paraId="26BDF5E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18C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57E53C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113</w:t>
            </w:r>
          </w:p>
        </w:tc>
        <w:tc>
          <w:tcPr>
            <w:tcW w:w="6096" w:type="dxa"/>
          </w:tcPr>
          <w:p w14:paraId="77F9341A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строчной буквы Ю.</w:t>
            </w:r>
          </w:p>
        </w:tc>
        <w:tc>
          <w:tcPr>
            <w:tcW w:w="1417" w:type="dxa"/>
            <w:shd w:val="clear" w:color="auto" w:fill="FFFFFF"/>
          </w:tcPr>
          <w:p w14:paraId="1A4AB15A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675C59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21.04</w:t>
            </w:r>
          </w:p>
        </w:tc>
        <w:tc>
          <w:tcPr>
            <w:tcW w:w="1135" w:type="dxa"/>
            <w:shd w:val="clear" w:color="auto" w:fill="FFFFFF"/>
          </w:tcPr>
          <w:p w14:paraId="2457DDB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A59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79E025C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114</w:t>
            </w:r>
          </w:p>
        </w:tc>
        <w:tc>
          <w:tcPr>
            <w:tcW w:w="6096" w:type="dxa"/>
          </w:tcPr>
          <w:p w14:paraId="2D9B865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прописной буквы Ю, слов с ней.</w:t>
            </w:r>
          </w:p>
        </w:tc>
        <w:tc>
          <w:tcPr>
            <w:tcW w:w="1417" w:type="dxa"/>
            <w:shd w:val="clear" w:color="auto" w:fill="FFFFFF"/>
          </w:tcPr>
          <w:p w14:paraId="3E8623F1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3082F3E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22.04</w:t>
            </w:r>
          </w:p>
        </w:tc>
        <w:tc>
          <w:tcPr>
            <w:tcW w:w="1135" w:type="dxa"/>
            <w:shd w:val="clear" w:color="auto" w:fill="FFFFFF"/>
          </w:tcPr>
          <w:p w14:paraId="599C57E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BAB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D1BEB20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115</w:t>
            </w:r>
          </w:p>
        </w:tc>
        <w:tc>
          <w:tcPr>
            <w:tcW w:w="6096" w:type="dxa"/>
          </w:tcPr>
          <w:p w14:paraId="17C0412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Ю,ю. Списывание с прописей слов и предложений.</w:t>
            </w:r>
          </w:p>
        </w:tc>
        <w:tc>
          <w:tcPr>
            <w:tcW w:w="1417" w:type="dxa"/>
            <w:shd w:val="clear" w:color="auto" w:fill="FFFFFF"/>
          </w:tcPr>
          <w:p w14:paraId="1217A3F6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F0744D7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23.04</w:t>
            </w:r>
          </w:p>
        </w:tc>
        <w:tc>
          <w:tcPr>
            <w:tcW w:w="1135" w:type="dxa"/>
            <w:shd w:val="clear" w:color="auto" w:fill="FFFFFF"/>
          </w:tcPr>
          <w:p w14:paraId="4324326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BCD6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7C07A3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116</w:t>
            </w:r>
          </w:p>
        </w:tc>
        <w:tc>
          <w:tcPr>
            <w:tcW w:w="6096" w:type="dxa"/>
          </w:tcPr>
          <w:p w14:paraId="37A6E2B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Ч,ч.  Обводка по трафарету и раскрашивание буквы.</w:t>
            </w:r>
          </w:p>
        </w:tc>
        <w:tc>
          <w:tcPr>
            <w:tcW w:w="1417" w:type="dxa"/>
            <w:shd w:val="clear" w:color="auto" w:fill="FFFFFF"/>
          </w:tcPr>
          <w:p w14:paraId="51441126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2264935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27.04</w:t>
            </w:r>
          </w:p>
        </w:tc>
        <w:tc>
          <w:tcPr>
            <w:tcW w:w="1135" w:type="dxa"/>
            <w:shd w:val="clear" w:color="auto" w:fill="FFFFFF"/>
          </w:tcPr>
          <w:p w14:paraId="166DA43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DD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1E7029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117</w:t>
            </w:r>
          </w:p>
        </w:tc>
        <w:tc>
          <w:tcPr>
            <w:tcW w:w="6096" w:type="dxa"/>
          </w:tcPr>
          <w:p w14:paraId="439A16A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Ч,ч. Письмо по обводке и образцам строчной буквы ч, слов с ней.</w:t>
            </w:r>
          </w:p>
        </w:tc>
        <w:tc>
          <w:tcPr>
            <w:tcW w:w="1417" w:type="dxa"/>
            <w:shd w:val="clear" w:color="auto" w:fill="FFFFFF"/>
          </w:tcPr>
          <w:p w14:paraId="3905E46F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7B8817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28.04</w:t>
            </w:r>
          </w:p>
        </w:tc>
        <w:tc>
          <w:tcPr>
            <w:tcW w:w="1135" w:type="dxa"/>
            <w:shd w:val="clear" w:color="auto" w:fill="FFFFFF"/>
          </w:tcPr>
          <w:p w14:paraId="6437E75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557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9" w:hRule="atLeast"/>
        </w:trPr>
        <w:tc>
          <w:tcPr>
            <w:tcW w:w="709" w:type="dxa"/>
            <w:shd w:val="clear" w:color="auto" w:fill="FFFFFF"/>
          </w:tcPr>
          <w:p w14:paraId="129D43E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118</w:t>
            </w:r>
          </w:p>
          <w:p w14:paraId="5F3EAD93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6096" w:type="dxa"/>
          </w:tcPr>
          <w:p w14:paraId="3FE317CE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Ч. Письмо по обводке и образцам прописной буквы ч.</w:t>
            </w:r>
          </w:p>
        </w:tc>
        <w:tc>
          <w:tcPr>
            <w:tcW w:w="1417" w:type="dxa"/>
            <w:shd w:val="clear" w:color="auto" w:fill="FFFFFF"/>
          </w:tcPr>
          <w:p w14:paraId="6B100165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  <w:p w14:paraId="3304BEA3">
            <w:pPr>
              <w:spacing w:line="100" w:lineRule="atLeast"/>
              <w:ind w:firstLine="0"/>
              <w:rPr>
                <w:rFonts w:eastAsia="Arial Unicode MS"/>
                <w:szCs w:val="28"/>
              </w:rPr>
            </w:pPr>
          </w:p>
        </w:tc>
        <w:tc>
          <w:tcPr>
            <w:tcW w:w="1594" w:type="dxa"/>
            <w:shd w:val="clear" w:color="auto" w:fill="FFFFFF"/>
            <w:vAlign w:val="top"/>
          </w:tcPr>
          <w:p w14:paraId="3A6E5A57">
            <w:pPr>
              <w:pStyle w:val="31"/>
              <w:ind w:firstLine="0" w:firstLineChars="0"/>
              <w:rPr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29.04</w:t>
            </w:r>
          </w:p>
        </w:tc>
        <w:tc>
          <w:tcPr>
            <w:tcW w:w="1135" w:type="dxa"/>
            <w:shd w:val="clear" w:color="auto" w:fill="FFFFFF"/>
          </w:tcPr>
          <w:p w14:paraId="7EC959C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D7D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5" w:hRule="atLeast"/>
        </w:trPr>
        <w:tc>
          <w:tcPr>
            <w:tcW w:w="709" w:type="dxa"/>
            <w:shd w:val="clear" w:color="auto" w:fill="FFFFFF"/>
          </w:tcPr>
          <w:p w14:paraId="4424E43D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119</w:t>
            </w:r>
          </w:p>
        </w:tc>
        <w:tc>
          <w:tcPr>
            <w:tcW w:w="6096" w:type="dxa"/>
          </w:tcPr>
          <w:p w14:paraId="089422D0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Ч. Письмо слов с буквой Ч, выделение сочетаний ча – чу.</w:t>
            </w:r>
          </w:p>
        </w:tc>
        <w:tc>
          <w:tcPr>
            <w:tcW w:w="1417" w:type="dxa"/>
            <w:shd w:val="clear" w:color="auto" w:fill="FFFFFF"/>
          </w:tcPr>
          <w:p w14:paraId="03D02814">
            <w:pPr>
              <w:spacing w:line="100" w:lineRule="atLeas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      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C57E58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30.04</w:t>
            </w:r>
          </w:p>
        </w:tc>
        <w:tc>
          <w:tcPr>
            <w:tcW w:w="1135" w:type="dxa"/>
            <w:shd w:val="clear" w:color="auto" w:fill="FFFFFF"/>
          </w:tcPr>
          <w:p w14:paraId="6E1E11E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FCE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7" w:hRule="atLeast"/>
        </w:trPr>
        <w:tc>
          <w:tcPr>
            <w:tcW w:w="709" w:type="dxa"/>
            <w:shd w:val="clear" w:color="auto" w:fill="FFFFFF"/>
          </w:tcPr>
          <w:p w14:paraId="3658A09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120</w:t>
            </w:r>
          </w:p>
          <w:p w14:paraId="0A33CBCC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1121</w:t>
            </w:r>
          </w:p>
        </w:tc>
        <w:tc>
          <w:tcPr>
            <w:tcW w:w="6096" w:type="dxa"/>
          </w:tcPr>
          <w:p w14:paraId="40F5561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Обводка, раскрашивание букв д-т, г-к.</w:t>
            </w:r>
          </w:p>
          <w:p w14:paraId="19C30ED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Щ,щ. Обводка по трафарету, штриховка косыми линиями.</w:t>
            </w:r>
          </w:p>
        </w:tc>
        <w:tc>
          <w:tcPr>
            <w:tcW w:w="1417" w:type="dxa"/>
            <w:shd w:val="clear" w:color="auto" w:fill="FFFFFF"/>
          </w:tcPr>
          <w:p w14:paraId="0EEEA485">
            <w:pPr>
              <w:spacing w:line="100" w:lineRule="atLeas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484B9A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28.04</w:t>
            </w:r>
          </w:p>
        </w:tc>
        <w:tc>
          <w:tcPr>
            <w:tcW w:w="1135" w:type="dxa"/>
            <w:shd w:val="clear" w:color="auto" w:fill="FFFFFF"/>
          </w:tcPr>
          <w:p w14:paraId="7DD0F79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2D78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atLeast"/>
        </w:trPr>
        <w:tc>
          <w:tcPr>
            <w:tcW w:w="709" w:type="dxa"/>
            <w:shd w:val="clear" w:color="auto" w:fill="FFFFFF"/>
          </w:tcPr>
          <w:p w14:paraId="1392A1DA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122</w:t>
            </w:r>
          </w:p>
          <w:p w14:paraId="3C3943C7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6096" w:type="dxa"/>
          </w:tcPr>
          <w:p w14:paraId="67F9D81A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Щ,щ. Письмо по обводке и образцам строчной буквы щ.</w:t>
            </w:r>
          </w:p>
        </w:tc>
        <w:tc>
          <w:tcPr>
            <w:tcW w:w="1417" w:type="dxa"/>
            <w:shd w:val="clear" w:color="auto" w:fill="FFFFFF"/>
          </w:tcPr>
          <w:p w14:paraId="39DF66FB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  <w:p w14:paraId="2D568ADC">
            <w:pPr>
              <w:spacing w:line="100" w:lineRule="atLeast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    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6543ECBC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29.04</w:t>
            </w:r>
          </w:p>
        </w:tc>
        <w:tc>
          <w:tcPr>
            <w:tcW w:w="1135" w:type="dxa"/>
            <w:shd w:val="clear" w:color="auto" w:fill="FFFFFF"/>
          </w:tcPr>
          <w:p w14:paraId="5E86367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A51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5" w:hRule="atLeast"/>
        </w:trPr>
        <w:tc>
          <w:tcPr>
            <w:tcW w:w="709" w:type="dxa"/>
            <w:shd w:val="clear" w:color="auto" w:fill="FFFFFF"/>
          </w:tcPr>
          <w:p w14:paraId="44BF819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123</w:t>
            </w:r>
          </w:p>
        </w:tc>
        <w:tc>
          <w:tcPr>
            <w:tcW w:w="6096" w:type="dxa"/>
          </w:tcPr>
          <w:p w14:paraId="704CF146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Щ,щ. Письмо по обводке и образцам прописной буквы щ, слов. Выделение в словах словосочетаний ча-ща, чу-щу.</w:t>
            </w:r>
          </w:p>
        </w:tc>
        <w:tc>
          <w:tcPr>
            <w:tcW w:w="1417" w:type="dxa"/>
            <w:shd w:val="clear" w:color="auto" w:fill="FFFFFF"/>
          </w:tcPr>
          <w:p w14:paraId="1FFE435F">
            <w:pPr>
              <w:spacing w:line="100" w:lineRule="atLeas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E4A902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30.04</w:t>
            </w:r>
          </w:p>
        </w:tc>
        <w:tc>
          <w:tcPr>
            <w:tcW w:w="1135" w:type="dxa"/>
            <w:shd w:val="clear" w:color="auto" w:fill="FFFFFF"/>
          </w:tcPr>
          <w:p w14:paraId="7E5C24A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3585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7" w:hRule="atLeast"/>
        </w:trPr>
        <w:tc>
          <w:tcPr>
            <w:tcW w:w="709" w:type="dxa"/>
            <w:shd w:val="clear" w:color="auto" w:fill="FFFFFF"/>
          </w:tcPr>
          <w:p w14:paraId="3CFAA45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124</w:t>
            </w:r>
          </w:p>
          <w:p w14:paraId="258AC39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6096" w:type="dxa"/>
          </w:tcPr>
          <w:p w14:paraId="7406DF3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Обводка и штриховка буквы ц.</w:t>
            </w:r>
          </w:p>
          <w:p w14:paraId="679678C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417" w:type="dxa"/>
            <w:shd w:val="clear" w:color="auto" w:fill="FFFFFF"/>
          </w:tcPr>
          <w:p w14:paraId="79E37453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  <w:p w14:paraId="66114601">
            <w:pPr>
              <w:spacing w:line="100" w:lineRule="atLeast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    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33E522C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04.05</w:t>
            </w:r>
          </w:p>
        </w:tc>
        <w:tc>
          <w:tcPr>
            <w:tcW w:w="1135" w:type="dxa"/>
            <w:shd w:val="clear" w:color="auto" w:fill="FFFFFF"/>
          </w:tcPr>
          <w:p w14:paraId="746C25A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9F18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0" w:hRule="atLeast"/>
        </w:trPr>
        <w:tc>
          <w:tcPr>
            <w:tcW w:w="709" w:type="dxa"/>
            <w:shd w:val="clear" w:color="auto" w:fill="FFFFFF"/>
          </w:tcPr>
          <w:p w14:paraId="35A033BB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125</w:t>
            </w:r>
          </w:p>
        </w:tc>
        <w:tc>
          <w:tcPr>
            <w:tcW w:w="6096" w:type="dxa"/>
          </w:tcPr>
          <w:p w14:paraId="06F0270B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Письмо по обводке и образцам строчной буквы ц, списывание с прописей слов.</w:t>
            </w:r>
          </w:p>
        </w:tc>
        <w:tc>
          <w:tcPr>
            <w:tcW w:w="1417" w:type="dxa"/>
            <w:shd w:val="clear" w:color="auto" w:fill="FFFFFF"/>
          </w:tcPr>
          <w:p w14:paraId="6D2D2E99">
            <w:pPr>
              <w:spacing w:line="100" w:lineRule="atLeas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CD09C1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05.05</w:t>
            </w:r>
          </w:p>
        </w:tc>
        <w:tc>
          <w:tcPr>
            <w:tcW w:w="1135" w:type="dxa"/>
            <w:shd w:val="clear" w:color="auto" w:fill="FFFFFF"/>
          </w:tcPr>
          <w:p w14:paraId="5CAF815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52B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4BC9F86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126</w:t>
            </w:r>
          </w:p>
        </w:tc>
        <w:tc>
          <w:tcPr>
            <w:tcW w:w="6096" w:type="dxa"/>
          </w:tcPr>
          <w:p w14:paraId="30C5287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Списывание с прописей слогов, слов, предложения.</w:t>
            </w:r>
          </w:p>
        </w:tc>
        <w:tc>
          <w:tcPr>
            <w:tcW w:w="1417" w:type="dxa"/>
            <w:shd w:val="clear" w:color="auto" w:fill="FFFFFF"/>
          </w:tcPr>
          <w:p w14:paraId="72EF9773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0D81FD7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06.05</w:t>
            </w:r>
          </w:p>
        </w:tc>
        <w:tc>
          <w:tcPr>
            <w:tcW w:w="1135" w:type="dxa"/>
            <w:shd w:val="clear" w:color="auto" w:fill="FFFFFF"/>
          </w:tcPr>
          <w:p w14:paraId="650470A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9D5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A1C009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127</w:t>
            </w:r>
          </w:p>
        </w:tc>
        <w:tc>
          <w:tcPr>
            <w:tcW w:w="6096" w:type="dxa"/>
          </w:tcPr>
          <w:p w14:paraId="5DC288F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Составление и запись слов с использование картинок.</w:t>
            </w:r>
          </w:p>
        </w:tc>
        <w:tc>
          <w:tcPr>
            <w:tcW w:w="1417" w:type="dxa"/>
            <w:shd w:val="clear" w:color="auto" w:fill="FFFFFF"/>
          </w:tcPr>
          <w:p w14:paraId="55909B89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D2BFB20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07.05</w:t>
            </w:r>
          </w:p>
        </w:tc>
        <w:tc>
          <w:tcPr>
            <w:tcW w:w="1135" w:type="dxa"/>
            <w:shd w:val="clear" w:color="auto" w:fill="FFFFFF"/>
          </w:tcPr>
          <w:p w14:paraId="456E559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481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98B460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128</w:t>
            </w:r>
          </w:p>
        </w:tc>
        <w:tc>
          <w:tcPr>
            <w:tcW w:w="6096" w:type="dxa"/>
          </w:tcPr>
          <w:p w14:paraId="14E1A7A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прописных гласных букв по образцам.</w:t>
            </w:r>
          </w:p>
        </w:tc>
        <w:tc>
          <w:tcPr>
            <w:tcW w:w="1417" w:type="dxa"/>
            <w:shd w:val="clear" w:color="auto" w:fill="FFFFFF"/>
          </w:tcPr>
          <w:p w14:paraId="587AD488">
            <w:pPr>
              <w:spacing w:line="100" w:lineRule="atLeast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44898D3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11.05</w:t>
            </w:r>
          </w:p>
        </w:tc>
        <w:tc>
          <w:tcPr>
            <w:tcW w:w="1135" w:type="dxa"/>
            <w:shd w:val="clear" w:color="auto" w:fill="FFFFFF"/>
          </w:tcPr>
          <w:p w14:paraId="19DF81E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BC02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ADCF0F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129</w:t>
            </w:r>
          </w:p>
        </w:tc>
        <w:tc>
          <w:tcPr>
            <w:tcW w:w="6096" w:type="dxa"/>
          </w:tcPr>
          <w:p w14:paraId="58CED63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слов по образцам и по слуху, выделение гласных букв.</w:t>
            </w:r>
          </w:p>
        </w:tc>
        <w:tc>
          <w:tcPr>
            <w:tcW w:w="1417" w:type="dxa"/>
            <w:shd w:val="clear" w:color="auto" w:fill="FFFFFF"/>
          </w:tcPr>
          <w:p w14:paraId="133889DE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3FF357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12.05</w:t>
            </w:r>
          </w:p>
        </w:tc>
        <w:tc>
          <w:tcPr>
            <w:tcW w:w="1135" w:type="dxa"/>
            <w:shd w:val="clear" w:color="auto" w:fill="FFFFFF"/>
          </w:tcPr>
          <w:p w14:paraId="36B9840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B711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5A28084A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130</w:t>
            </w:r>
          </w:p>
        </w:tc>
        <w:tc>
          <w:tcPr>
            <w:tcW w:w="6096" w:type="dxa"/>
          </w:tcPr>
          <w:p w14:paraId="78D1651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Игры-пантомимы «Эмоции», «Лето пришло».</w:t>
            </w:r>
          </w:p>
        </w:tc>
        <w:tc>
          <w:tcPr>
            <w:tcW w:w="1417" w:type="dxa"/>
            <w:shd w:val="clear" w:color="auto" w:fill="FFFFFF"/>
          </w:tcPr>
          <w:p w14:paraId="66D68965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42F9D0E6">
            <w:pPr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13.05</w:t>
            </w:r>
          </w:p>
        </w:tc>
        <w:tc>
          <w:tcPr>
            <w:tcW w:w="1135" w:type="dxa"/>
            <w:shd w:val="clear" w:color="auto" w:fill="FFFFFF"/>
          </w:tcPr>
          <w:p w14:paraId="722BDFF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B8F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5D96D4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131</w:t>
            </w:r>
          </w:p>
        </w:tc>
        <w:tc>
          <w:tcPr>
            <w:tcW w:w="6096" w:type="dxa"/>
          </w:tcPr>
          <w:p w14:paraId="27DF0C7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Списывание с прописей.</w:t>
            </w:r>
          </w:p>
        </w:tc>
        <w:tc>
          <w:tcPr>
            <w:tcW w:w="1417" w:type="dxa"/>
            <w:shd w:val="clear" w:color="auto" w:fill="FFFFFF"/>
          </w:tcPr>
          <w:p w14:paraId="26856D5F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5D46B29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14.05</w:t>
            </w:r>
          </w:p>
        </w:tc>
        <w:tc>
          <w:tcPr>
            <w:tcW w:w="1135" w:type="dxa"/>
            <w:shd w:val="clear" w:color="auto" w:fill="FFFFFF"/>
          </w:tcPr>
          <w:p w14:paraId="3E06EFC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169A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2634752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132</w:t>
            </w:r>
          </w:p>
        </w:tc>
        <w:tc>
          <w:tcPr>
            <w:tcW w:w="6096" w:type="dxa"/>
          </w:tcPr>
          <w:p w14:paraId="516FA77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Дописывание буквы в словах.</w:t>
            </w:r>
          </w:p>
        </w:tc>
        <w:tc>
          <w:tcPr>
            <w:tcW w:w="1417" w:type="dxa"/>
            <w:shd w:val="clear" w:color="auto" w:fill="FFFFFF"/>
          </w:tcPr>
          <w:p w14:paraId="02F55C3C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5E48BB38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18.05</w:t>
            </w:r>
          </w:p>
        </w:tc>
        <w:tc>
          <w:tcPr>
            <w:tcW w:w="1135" w:type="dxa"/>
            <w:shd w:val="clear" w:color="auto" w:fill="FFFFFF"/>
          </w:tcPr>
          <w:p w14:paraId="3AC7AE0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B03A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3655EED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133</w:t>
            </w:r>
          </w:p>
        </w:tc>
        <w:tc>
          <w:tcPr>
            <w:tcW w:w="6096" w:type="dxa"/>
          </w:tcPr>
          <w:p w14:paraId="2BE4F8C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Д/И «Найди нужную букву».</w:t>
            </w:r>
          </w:p>
        </w:tc>
        <w:tc>
          <w:tcPr>
            <w:tcW w:w="1417" w:type="dxa"/>
            <w:shd w:val="clear" w:color="auto" w:fill="FFFFFF"/>
          </w:tcPr>
          <w:p w14:paraId="41C95777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7A4E7164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19.05</w:t>
            </w:r>
          </w:p>
        </w:tc>
        <w:tc>
          <w:tcPr>
            <w:tcW w:w="1135" w:type="dxa"/>
            <w:shd w:val="clear" w:color="auto" w:fill="FFFFFF"/>
          </w:tcPr>
          <w:p w14:paraId="32AA978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B73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FF950F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134</w:t>
            </w:r>
          </w:p>
        </w:tc>
        <w:tc>
          <w:tcPr>
            <w:tcW w:w="6096" w:type="dxa"/>
          </w:tcPr>
          <w:p w14:paraId="134CE87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Гласные и согласные звуки и буквы. Дифференцияция схожих по написанию букв.</w:t>
            </w:r>
          </w:p>
        </w:tc>
        <w:tc>
          <w:tcPr>
            <w:tcW w:w="1417" w:type="dxa"/>
            <w:shd w:val="clear" w:color="auto" w:fill="FFFFFF"/>
          </w:tcPr>
          <w:p w14:paraId="038819FD">
            <w:pPr>
              <w:spacing w:after="200" w:line="276" w:lineRule="auto"/>
              <w:ind w:firstLine="0"/>
              <w:jc w:val="center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23358DE6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20.05</w:t>
            </w:r>
          </w:p>
        </w:tc>
        <w:tc>
          <w:tcPr>
            <w:tcW w:w="1135" w:type="dxa"/>
            <w:shd w:val="clear" w:color="auto" w:fill="FFFFFF"/>
          </w:tcPr>
          <w:p w14:paraId="7968C4F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77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6834E93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135</w:t>
            </w:r>
          </w:p>
        </w:tc>
        <w:tc>
          <w:tcPr>
            <w:tcW w:w="6096" w:type="dxa"/>
          </w:tcPr>
          <w:p w14:paraId="048F53B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Подбор деталей и цветов с опорой на образец.</w:t>
            </w:r>
          </w:p>
        </w:tc>
        <w:tc>
          <w:tcPr>
            <w:tcW w:w="1417" w:type="dxa"/>
            <w:shd w:val="clear" w:color="auto" w:fill="FFFFFF"/>
          </w:tcPr>
          <w:p w14:paraId="5AF6C889">
            <w:pPr>
              <w:spacing w:after="200" w:line="276" w:lineRule="auto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shd w:val="clear" w:color="auto" w:fill="FFFFFF"/>
            <w:vAlign w:val="top"/>
          </w:tcPr>
          <w:p w14:paraId="1B33338D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21.05</w:t>
            </w:r>
          </w:p>
        </w:tc>
        <w:tc>
          <w:tcPr>
            <w:tcW w:w="1135" w:type="dxa"/>
            <w:shd w:val="clear" w:color="auto" w:fill="FFFFFF"/>
          </w:tcPr>
          <w:p w14:paraId="1CADBA1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397E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9" w:type="dxa"/>
            <w:shd w:val="clear" w:color="auto" w:fill="FFFFFF"/>
          </w:tcPr>
          <w:p w14:paraId="143967F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136</w:t>
            </w:r>
          </w:p>
        </w:tc>
        <w:tc>
          <w:tcPr>
            <w:tcW w:w="6096" w:type="dxa"/>
          </w:tcPr>
          <w:p w14:paraId="52C821D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Приклеивание деталей. Сравнение с образцом.</w:t>
            </w:r>
          </w:p>
        </w:tc>
        <w:tc>
          <w:tcPr>
            <w:tcW w:w="1417" w:type="dxa"/>
            <w:shd w:val="clear" w:color="auto" w:fill="FFFFFF"/>
          </w:tcPr>
          <w:p w14:paraId="63906E9A">
            <w:pPr>
              <w:spacing w:after="200" w:line="276" w:lineRule="auto"/>
              <w:ind w:firstLine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 ч</w:t>
            </w:r>
          </w:p>
        </w:tc>
        <w:tc>
          <w:tcPr>
            <w:tcW w:w="1594" w:type="dxa"/>
            <w:vAlign w:val="center"/>
          </w:tcPr>
          <w:p w14:paraId="4C7C732B">
            <w:pPr>
              <w:pStyle w:val="31"/>
              <w:ind w:firstLine="0" w:firstLineChars="0"/>
              <w:rPr>
                <w:kern w:val="2"/>
                <w:szCs w:val="28"/>
                <w:lang w:eastAsia="hi-IN" w:bidi="hi-IN"/>
              </w:rPr>
            </w:pPr>
            <w:r>
              <w:rPr>
                <w:lang w:eastAsia="hi-IN" w:bidi="hi-IN"/>
              </w:rPr>
              <w:t>25.05</w:t>
            </w:r>
          </w:p>
        </w:tc>
        <w:tc>
          <w:tcPr>
            <w:tcW w:w="1135" w:type="dxa"/>
            <w:vAlign w:val="center"/>
          </w:tcPr>
          <w:p w14:paraId="03227F58">
            <w:pPr>
              <w:suppressAutoHyphens w:val="0"/>
              <w:spacing w:line="240" w:lineRule="auto"/>
              <w:ind w:firstLine="0"/>
              <w:jc w:val="right"/>
              <w:rPr>
                <w:rFonts w:hint="default"/>
                <w:kern w:val="2"/>
                <w:szCs w:val="28"/>
                <w:lang w:val="ru-RU" w:eastAsia="hi-IN" w:bidi="hi-IN"/>
              </w:rPr>
            </w:pPr>
            <w:r>
              <w:rPr>
                <w:rFonts w:hint="default"/>
                <w:kern w:val="2"/>
                <w:szCs w:val="28"/>
                <w:lang w:val="ru-RU" w:eastAsia="hi-IN" w:bidi="hi-IN"/>
              </w:rPr>
              <w:t>33</w:t>
            </w:r>
          </w:p>
        </w:tc>
      </w:tr>
    </w:tbl>
    <w:p w14:paraId="4713FDA5">
      <w:pPr>
        <w:suppressAutoHyphens w:val="0"/>
        <w:spacing w:line="240" w:lineRule="auto"/>
        <w:ind w:firstLine="0"/>
        <w:jc w:val="left"/>
        <w:rPr>
          <w:rFonts w:ascii="Calibri" w:hAnsi="Calibri" w:eastAsia="Calibri"/>
          <w:sz w:val="22"/>
          <w:szCs w:val="22"/>
          <w:lang w:eastAsia="en-US"/>
        </w:rPr>
      </w:pPr>
    </w:p>
    <w:p w14:paraId="456A7429"/>
    <w:sectPr>
      <w:pgSz w:w="11906" w:h="16838"/>
      <w:pgMar w:top="574" w:right="850" w:bottom="5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ont368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  <w:sz w:val="16"/>
      </w:r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 w:cs="Courier New"/>
      </w:r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 w:cs="Wingdings"/>
      </w:r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284"/>
        </w:tabs>
        <w:ind w:left="284" w:hanging="114"/>
      </w:pPr>
      <w:rPr>
        <w:rFonts w:ascii="Symbol" w:hAnsi="Symbol" w:cs="Symbol"/>
        <w:sz w:val="16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tabs>
          <w:tab w:val="left" w:pos="284"/>
        </w:tabs>
        <w:ind w:left="284" w:hanging="114"/>
      </w:pPr>
      <w:rPr>
        <w:rFonts w:ascii="Symbol" w:hAnsi="Symbol" w:cs="Wingdings"/>
        <w:kern w:val="2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Symbol" w:hAnsi="Symbol" w:eastAsia="SimSun" w:cs="Symbol"/>
        <w:b/>
        <w:bCs/>
        <w:color w:val="000000"/>
        <w:spacing w:val="4"/>
        <w:kern w:val="2"/>
        <w:sz w:val="28"/>
        <w:szCs w:val="28"/>
        <w:lang w:eastAsia="hi-IN" w:bidi="hi-I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2.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2.%3.%4.%5.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2.%3.%4.%5.%6.%7.%8.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0000006"/>
    <w:multiLevelType w:val="singleLevel"/>
    <w:tmpl w:val="00000006"/>
    <w:lvl w:ilvl="0" w:tentative="0">
      <w:start w:val="1"/>
      <w:numFmt w:val="bullet"/>
      <w:lvlText w:val=""/>
      <w:lvlJc w:val="left"/>
      <w:pPr>
        <w:tabs>
          <w:tab w:val="left" w:pos="0"/>
        </w:tabs>
        <w:ind w:left="360" w:hanging="360"/>
      </w:pPr>
      <w:rPr>
        <w:rFonts w:ascii="Wingdings" w:hAnsi="Wingdings"/>
        <w:spacing w:val="4"/>
        <w:sz w:val="24"/>
        <w:szCs w:val="24"/>
      </w:rPr>
    </w:lvl>
  </w:abstractNum>
  <w:abstractNum w:abstractNumId="6">
    <w:nsid w:val="00000007"/>
    <w:multiLevelType w:val="singleLevel"/>
    <w:tmpl w:val="00000007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ascii="Wingdings" w:hAnsi="Wingdings" w:cs="Mangal"/>
        <w:color w:val="00000A"/>
        <w:kern w:val="2"/>
        <w:sz w:val="28"/>
        <w:szCs w:val="28"/>
        <w:lang w:eastAsia="hi-IN" w:bidi="hi-IN"/>
      </w:rPr>
    </w:lvl>
  </w:abstractNum>
  <w:abstractNum w:abstractNumId="7">
    <w:nsid w:val="00000008"/>
    <w:multiLevelType w:val="singleLevel"/>
    <w:tmpl w:val="00000008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hint="default" w:ascii="Wingdings" w:hAnsi="Wingdings" w:cs="Wingdings"/>
        <w:color w:val="00000A"/>
        <w:spacing w:val="2"/>
        <w:sz w:val="24"/>
        <w:szCs w:val="24"/>
      </w:rPr>
    </w:lvl>
  </w:abstractNum>
  <w:abstractNum w:abstractNumId="8">
    <w:nsid w:val="00000009"/>
    <w:multiLevelType w:val="singleLevel"/>
    <w:tmpl w:val="00000009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hint="default" w:ascii="Wingdings" w:hAnsi="Wingdings" w:cs="Symbol"/>
      </w:rPr>
    </w:lvl>
  </w:abstractNum>
  <w:abstractNum w:abstractNumId="9">
    <w:nsid w:val="0000000A"/>
    <w:multiLevelType w:val="singleLevel"/>
    <w:tmpl w:val="0000000A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  <w:color w:val="00000A"/>
        <w:kern w:val="2"/>
        <w:sz w:val="24"/>
        <w:szCs w:val="24"/>
        <w:lang w:eastAsia="hi-IN" w:bidi="hi-IN"/>
      </w:rPr>
    </w:lvl>
  </w:abstractNum>
  <w:abstractNum w:abstractNumId="1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6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B3B29"/>
    <w:rsid w:val="00037B2C"/>
    <w:rsid w:val="000662FC"/>
    <w:rsid w:val="000B1466"/>
    <w:rsid w:val="00111EDF"/>
    <w:rsid w:val="00123F31"/>
    <w:rsid w:val="00142B37"/>
    <w:rsid w:val="0016463C"/>
    <w:rsid w:val="0018766C"/>
    <w:rsid w:val="001C104D"/>
    <w:rsid w:val="001C3125"/>
    <w:rsid w:val="001D0523"/>
    <w:rsid w:val="00273AE2"/>
    <w:rsid w:val="002A44D3"/>
    <w:rsid w:val="00320757"/>
    <w:rsid w:val="003D5166"/>
    <w:rsid w:val="003E7503"/>
    <w:rsid w:val="004438D5"/>
    <w:rsid w:val="0045205B"/>
    <w:rsid w:val="00480E81"/>
    <w:rsid w:val="00495A58"/>
    <w:rsid w:val="004E7174"/>
    <w:rsid w:val="00505CF8"/>
    <w:rsid w:val="00531CA9"/>
    <w:rsid w:val="005A612B"/>
    <w:rsid w:val="005B6F29"/>
    <w:rsid w:val="006329C0"/>
    <w:rsid w:val="00647B54"/>
    <w:rsid w:val="00661376"/>
    <w:rsid w:val="00663E52"/>
    <w:rsid w:val="0068501C"/>
    <w:rsid w:val="00774B11"/>
    <w:rsid w:val="007C2E8F"/>
    <w:rsid w:val="00811791"/>
    <w:rsid w:val="0088356B"/>
    <w:rsid w:val="0089365B"/>
    <w:rsid w:val="008A56C8"/>
    <w:rsid w:val="008B3DE8"/>
    <w:rsid w:val="0092798F"/>
    <w:rsid w:val="00937FE3"/>
    <w:rsid w:val="009868AF"/>
    <w:rsid w:val="00991D67"/>
    <w:rsid w:val="00A20643"/>
    <w:rsid w:val="00A33A2E"/>
    <w:rsid w:val="00A3596D"/>
    <w:rsid w:val="00A7085A"/>
    <w:rsid w:val="00A741E6"/>
    <w:rsid w:val="00A9210C"/>
    <w:rsid w:val="00AA3B09"/>
    <w:rsid w:val="00AB57C7"/>
    <w:rsid w:val="00B071AA"/>
    <w:rsid w:val="00B33583"/>
    <w:rsid w:val="00B37655"/>
    <w:rsid w:val="00B61853"/>
    <w:rsid w:val="00BB3B29"/>
    <w:rsid w:val="00BC03F2"/>
    <w:rsid w:val="00BE5F6C"/>
    <w:rsid w:val="00BF30AF"/>
    <w:rsid w:val="00BF44C3"/>
    <w:rsid w:val="00C103CD"/>
    <w:rsid w:val="00C55FE1"/>
    <w:rsid w:val="00C82C87"/>
    <w:rsid w:val="00CB4F9C"/>
    <w:rsid w:val="00CB6F38"/>
    <w:rsid w:val="00D76067"/>
    <w:rsid w:val="00D8213B"/>
    <w:rsid w:val="00E16465"/>
    <w:rsid w:val="00E508A2"/>
    <w:rsid w:val="00E82CCA"/>
    <w:rsid w:val="00E928F3"/>
    <w:rsid w:val="00EF110D"/>
    <w:rsid w:val="00FF25E5"/>
    <w:rsid w:val="0B017696"/>
    <w:rsid w:val="65C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name="toc 1"/>
    <w:lsdException w:qFormat="1" w:uiPriority="0" w:name="toc 2"/>
    <w:lsdException w:qFormat="1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name="page number"/>
    <w:lsdException w:uiPriority="99" w:name="endnote reference"/>
    <w:lsdException w:qFormat="1" w:uiPriority="0" w:name="endnote text"/>
    <w:lsdException w:uiPriority="99" w:name="table of authorities"/>
    <w:lsdException w:uiPriority="99" w:name="macro"/>
    <w:lsdException w:uiPriority="99" w:name="toa heading"/>
    <w:lsdException w:qFormat="1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36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numPr>
        <w:ilvl w:val="0"/>
        <w:numId w:val="1"/>
      </w:numPr>
      <w:spacing w:after="120"/>
      <w:ind w:left="0" w:firstLine="0"/>
      <w:jc w:val="left"/>
      <w:outlineLvl w:val="0"/>
    </w:pPr>
    <w:rPr>
      <w:rFonts w:ascii="Arial" w:hAnsi="Arial" w:cs="Arial"/>
      <w:b/>
      <w:kern w:val="2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numPr>
        <w:ilvl w:val="1"/>
        <w:numId w:val="1"/>
      </w:numPr>
      <w:spacing w:before="120" w:after="120"/>
      <w:ind w:left="0" w:firstLine="0"/>
      <w:jc w:val="left"/>
      <w:outlineLvl w:val="1"/>
    </w:pPr>
    <w:rPr>
      <w:rFonts w:ascii="Arial" w:hAnsi="Arial" w:cs="Arial"/>
      <w:b/>
      <w:i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numPr>
        <w:ilvl w:val="2"/>
        <w:numId w:val="1"/>
      </w:numPr>
      <w:spacing w:before="120" w:after="120"/>
      <w:ind w:left="0" w:firstLine="0"/>
      <w:jc w:val="left"/>
      <w:outlineLvl w:val="2"/>
    </w:pPr>
    <w:rPr>
      <w:rFonts w:ascii="Arial" w:hAnsi="Arial" w:cs="Arial"/>
      <w:i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semiHidden/>
    <w:unhideWhenUsed/>
    <w:qFormat/>
    <w:uiPriority w:val="0"/>
    <w:rPr>
      <w:sz w:val="24"/>
    </w:rPr>
  </w:style>
  <w:style w:type="paragraph" w:styleId="8">
    <w:name w:val="Balloon Text"/>
    <w:basedOn w:val="1"/>
    <w:link w:val="134"/>
    <w:semiHidden/>
    <w:unhideWhenUsed/>
    <w:qFormat/>
    <w:uiPriority w:val="0"/>
    <w:pPr>
      <w:spacing w:line="240" w:lineRule="auto"/>
    </w:pPr>
    <w:rPr>
      <w:rFonts w:ascii="Tahoma" w:hAnsi="Tahoma" w:cs="Tahoma"/>
      <w:sz w:val="16"/>
      <w:szCs w:val="16"/>
    </w:rPr>
  </w:style>
  <w:style w:type="paragraph" w:styleId="9">
    <w:name w:val="endnote text"/>
    <w:basedOn w:val="10"/>
    <w:link w:val="27"/>
    <w:semiHidden/>
    <w:unhideWhenUsed/>
    <w:qFormat/>
    <w:uiPriority w:val="0"/>
  </w:style>
  <w:style w:type="paragraph" w:styleId="10">
    <w:name w:val="footnote text"/>
    <w:link w:val="24"/>
    <w:semiHidden/>
    <w:unhideWhenUsed/>
    <w:qFormat/>
    <w:uiPriority w:val="0"/>
    <w:pPr>
      <w:keepLines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ar-SA" w:bidi="ar-SA"/>
    </w:rPr>
  </w:style>
  <w:style w:type="paragraph" w:styleId="11">
    <w:name w:val="header"/>
    <w:basedOn w:val="1"/>
    <w:link w:val="25"/>
    <w:semiHidden/>
    <w:unhideWhenUsed/>
    <w:qFormat/>
    <w:uiPriority w:val="0"/>
    <w:pPr>
      <w:tabs>
        <w:tab w:val="center" w:pos="4153"/>
        <w:tab w:val="right" w:pos="8306"/>
      </w:tabs>
    </w:pPr>
    <w:rPr>
      <w:sz w:val="24"/>
    </w:rPr>
  </w:style>
  <w:style w:type="paragraph" w:styleId="12">
    <w:name w:val="Body Text"/>
    <w:basedOn w:val="1"/>
    <w:link w:val="28"/>
    <w:semiHidden/>
    <w:unhideWhenUsed/>
    <w:qFormat/>
    <w:uiPriority w:val="99"/>
    <w:pPr>
      <w:spacing w:after="120"/>
    </w:pPr>
  </w:style>
  <w:style w:type="paragraph" w:styleId="13">
    <w:name w:val="toc 1"/>
    <w:basedOn w:val="1"/>
    <w:next w:val="1"/>
    <w:autoRedefine/>
    <w:semiHidden/>
    <w:unhideWhenUsed/>
    <w:qFormat/>
    <w:uiPriority w:val="0"/>
    <w:pPr>
      <w:ind w:firstLine="0"/>
      <w:jc w:val="left"/>
    </w:pPr>
    <w:rPr>
      <w:b/>
    </w:rPr>
  </w:style>
  <w:style w:type="paragraph" w:styleId="14">
    <w:name w:val="toc 3"/>
    <w:basedOn w:val="1"/>
    <w:next w:val="1"/>
    <w:autoRedefine/>
    <w:semiHidden/>
    <w:unhideWhenUsed/>
    <w:qFormat/>
    <w:uiPriority w:val="0"/>
    <w:pPr>
      <w:ind w:left="561" w:firstLine="0"/>
      <w:jc w:val="left"/>
    </w:pPr>
    <w:rPr>
      <w:i/>
    </w:rPr>
  </w:style>
  <w:style w:type="paragraph" w:styleId="15">
    <w:name w:val="toc 2"/>
    <w:basedOn w:val="1"/>
    <w:next w:val="1"/>
    <w:autoRedefine/>
    <w:semiHidden/>
    <w:unhideWhenUsed/>
    <w:qFormat/>
    <w:uiPriority w:val="0"/>
    <w:pPr>
      <w:ind w:left="278" w:firstLine="0"/>
      <w:jc w:val="left"/>
    </w:pPr>
  </w:style>
  <w:style w:type="paragraph" w:styleId="16">
    <w:name w:val="Title"/>
    <w:basedOn w:val="1"/>
    <w:next w:val="12"/>
    <w:link w:val="29"/>
    <w:qFormat/>
    <w:uiPriority w:val="0"/>
    <w:pPr>
      <w:keepNext/>
      <w:spacing w:before="240" w:after="120"/>
    </w:pPr>
    <w:rPr>
      <w:rFonts w:ascii="Arial" w:hAnsi="Arial" w:eastAsia="Microsoft YaHei" w:cs="Mangal"/>
      <w:szCs w:val="28"/>
    </w:rPr>
  </w:style>
  <w:style w:type="paragraph" w:styleId="17">
    <w:name w:val="footer"/>
    <w:basedOn w:val="1"/>
    <w:link w:val="133"/>
    <w:semiHidden/>
    <w:unhideWhenUsed/>
    <w:qFormat/>
    <w:uiPriority w:val="0"/>
    <w:pPr>
      <w:tabs>
        <w:tab w:val="center" w:pos="4153"/>
        <w:tab w:val="right" w:pos="8306"/>
      </w:tabs>
    </w:pPr>
  </w:style>
  <w:style w:type="paragraph" w:styleId="18">
    <w:name w:val="List"/>
    <w:basedOn w:val="12"/>
    <w:semiHidden/>
    <w:unhideWhenUsed/>
    <w:qFormat/>
    <w:uiPriority w:val="0"/>
    <w:rPr>
      <w:rFonts w:cs="Mangal"/>
    </w:rPr>
  </w:style>
  <w:style w:type="table" w:styleId="19">
    <w:name w:val="Table Grid"/>
    <w:basedOn w:val="6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1 Знак"/>
    <w:basedOn w:val="5"/>
    <w:link w:val="2"/>
    <w:qFormat/>
    <w:uiPriority w:val="0"/>
    <w:rPr>
      <w:rFonts w:ascii="Arial" w:hAnsi="Arial" w:eastAsia="Times New Roman" w:cs="Arial"/>
      <w:b/>
      <w:kern w:val="2"/>
      <w:sz w:val="28"/>
      <w:szCs w:val="20"/>
      <w:lang w:eastAsia="ar-SA"/>
    </w:rPr>
  </w:style>
  <w:style w:type="character" w:customStyle="1" w:styleId="21">
    <w:name w:val="Заголовок 2 Знак"/>
    <w:basedOn w:val="5"/>
    <w:link w:val="3"/>
    <w:semiHidden/>
    <w:qFormat/>
    <w:uiPriority w:val="0"/>
    <w:rPr>
      <w:rFonts w:ascii="Arial" w:hAnsi="Arial" w:eastAsia="Times New Roman" w:cs="Arial"/>
      <w:b/>
      <w:i/>
      <w:sz w:val="28"/>
      <w:szCs w:val="20"/>
      <w:lang w:eastAsia="ar-SA"/>
    </w:rPr>
  </w:style>
  <w:style w:type="character" w:customStyle="1" w:styleId="22">
    <w:name w:val="Заголовок 3 Знак"/>
    <w:basedOn w:val="5"/>
    <w:link w:val="4"/>
    <w:semiHidden/>
    <w:qFormat/>
    <w:uiPriority w:val="0"/>
    <w:rPr>
      <w:rFonts w:ascii="Arial" w:hAnsi="Arial" w:eastAsia="Times New Roman" w:cs="Arial"/>
      <w:i/>
      <w:sz w:val="28"/>
      <w:szCs w:val="20"/>
      <w:lang w:eastAsia="ar-SA"/>
    </w:rPr>
  </w:style>
  <w:style w:type="paragraph" w:customStyle="1" w:styleId="23">
    <w:name w:val="msonormal"/>
    <w:basedOn w:val="1"/>
    <w:qFormat/>
    <w:uiPriority w:val="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character" w:customStyle="1" w:styleId="24">
    <w:name w:val="Текст сноски Знак"/>
    <w:basedOn w:val="5"/>
    <w:link w:val="10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25">
    <w:name w:val="Верхний колонтитул Знак"/>
    <w:basedOn w:val="5"/>
    <w:link w:val="11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26">
    <w:name w:val="Нижний колонтитул Знак"/>
    <w:basedOn w:val="5"/>
    <w:semiHidden/>
    <w:qFormat/>
    <w:uiPriority w:val="0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27">
    <w:name w:val="Текст концевой сноски Знак"/>
    <w:basedOn w:val="5"/>
    <w:link w:val="9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28">
    <w:name w:val="Основной текст Знак"/>
    <w:basedOn w:val="5"/>
    <w:link w:val="12"/>
    <w:semiHidden/>
    <w:qFormat/>
    <w:uiPriority w:val="99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29">
    <w:name w:val="Название Знак"/>
    <w:basedOn w:val="5"/>
    <w:link w:val="16"/>
    <w:qFormat/>
    <w:uiPriority w:val="0"/>
    <w:rPr>
      <w:rFonts w:ascii="Arial" w:hAnsi="Arial" w:eastAsia="Microsoft YaHei" w:cs="Mangal"/>
      <w:sz w:val="28"/>
      <w:szCs w:val="28"/>
      <w:lang w:eastAsia="ar-SA"/>
    </w:rPr>
  </w:style>
  <w:style w:type="character" w:customStyle="1" w:styleId="30">
    <w:name w:val="Текст выноски Знак"/>
    <w:basedOn w:val="5"/>
    <w:semiHidden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paragraph" w:styleId="31">
    <w:name w:val="No Spacing"/>
    <w:qFormat/>
    <w:uiPriority w:val="0"/>
    <w:pPr>
      <w:suppressAutoHyphens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32">
    <w:name w:val="List Paragraph"/>
    <w:basedOn w:val="1"/>
    <w:qFormat/>
    <w:uiPriority w:val="99"/>
    <w:pPr>
      <w:suppressAutoHyphens w:val="0"/>
      <w:spacing w:line="240" w:lineRule="auto"/>
      <w:ind w:left="720" w:firstLine="0"/>
      <w:contextualSpacing/>
      <w:jc w:val="left"/>
    </w:pPr>
    <w:rPr>
      <w:szCs w:val="28"/>
      <w:lang w:eastAsia="ru-RU"/>
    </w:rPr>
  </w:style>
  <w:style w:type="paragraph" w:customStyle="1" w:styleId="33">
    <w:name w:val="Название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35">
    <w:name w:val="Название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37">
    <w:name w:val="Название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8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39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Текст1"/>
    <w:basedOn w:val="1"/>
    <w:qFormat/>
    <w:uiPriority w:val="0"/>
    <w:rPr>
      <w:rFonts w:ascii="Courier New" w:hAnsi="Courier New" w:cs="Courier New"/>
      <w:sz w:val="24"/>
    </w:rPr>
  </w:style>
  <w:style w:type="paragraph" w:customStyle="1" w:styleId="42">
    <w:name w:val="Красная строка1"/>
    <w:basedOn w:val="12"/>
    <w:qFormat/>
    <w:uiPriority w:val="0"/>
    <w:pPr>
      <w:ind w:firstLine="210"/>
    </w:pPr>
  </w:style>
  <w:style w:type="paragraph" w:customStyle="1" w:styleId="43">
    <w:name w:val="Таблица"/>
    <w:basedOn w:val="1"/>
    <w:qFormat/>
    <w:uiPriority w:val="0"/>
    <w:pPr>
      <w:spacing w:line="240" w:lineRule="auto"/>
      <w:ind w:firstLine="0"/>
      <w:jc w:val="left"/>
    </w:pPr>
  </w:style>
  <w:style w:type="paragraph" w:customStyle="1" w:styleId="44">
    <w:name w:val="Надпись"/>
    <w:basedOn w:val="1"/>
    <w:next w:val="1"/>
    <w:qFormat/>
    <w:uiPriority w:val="0"/>
    <w:pPr>
      <w:keepNext/>
      <w:keepLines/>
      <w:spacing w:line="240" w:lineRule="auto"/>
      <w:ind w:firstLine="0"/>
      <w:jc w:val="center"/>
    </w:pPr>
    <w:rPr>
      <w:sz w:val="24"/>
    </w:rPr>
  </w:style>
  <w:style w:type="paragraph" w:customStyle="1" w:styleId="45">
    <w:name w:val="Содержимое таблицы"/>
    <w:basedOn w:val="1"/>
    <w:qFormat/>
    <w:uiPriority w:val="0"/>
    <w:pPr>
      <w:suppressLineNumbers/>
    </w:pPr>
  </w:style>
  <w:style w:type="paragraph" w:customStyle="1" w:styleId="46">
    <w:name w:val="Заголовок таблицы"/>
    <w:basedOn w:val="45"/>
    <w:qFormat/>
    <w:uiPriority w:val="0"/>
    <w:pPr>
      <w:jc w:val="center"/>
    </w:pPr>
    <w:rPr>
      <w:b/>
      <w:bCs/>
    </w:rPr>
  </w:style>
  <w:style w:type="paragraph" w:customStyle="1" w:styleId="47">
    <w:name w:val="Абзац списка1"/>
    <w:basedOn w:val="1"/>
    <w:qFormat/>
    <w:uiPriority w:val="0"/>
    <w:pPr>
      <w:ind w:left="720" w:firstLine="0"/>
    </w:pPr>
  </w:style>
  <w:style w:type="paragraph" w:customStyle="1" w:styleId="48">
    <w:name w:val="WW-Базовый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2"/>
      <w:sz w:val="22"/>
      <w:szCs w:val="22"/>
      <w:lang w:val="ru-RU" w:eastAsia="ar-SA" w:bidi="ar-SA"/>
    </w:rPr>
  </w:style>
  <w:style w:type="character" w:customStyle="1" w:styleId="49">
    <w:name w:val="WW8Num1z0"/>
    <w:qFormat/>
    <w:uiPriority w:val="0"/>
    <w:rPr>
      <w:rFonts w:hint="default" w:ascii="Symbol" w:hAnsi="Symbol" w:cs="Symbol"/>
      <w:sz w:val="16"/>
    </w:rPr>
  </w:style>
  <w:style w:type="character" w:customStyle="1" w:styleId="50">
    <w:name w:val="WW8Num1z1"/>
    <w:qFormat/>
    <w:uiPriority w:val="0"/>
    <w:rPr>
      <w:rFonts w:hint="default" w:ascii="Courier New" w:hAnsi="Courier New" w:cs="Courier New"/>
    </w:rPr>
  </w:style>
  <w:style w:type="character" w:customStyle="1" w:styleId="51">
    <w:name w:val="WW8Num1z2"/>
    <w:qFormat/>
    <w:uiPriority w:val="0"/>
    <w:rPr>
      <w:rFonts w:hint="default" w:ascii="Wingdings" w:hAnsi="Wingdings" w:cs="Wingdings"/>
    </w:rPr>
  </w:style>
  <w:style w:type="character" w:customStyle="1" w:styleId="52">
    <w:name w:val="WW8Num1z3"/>
    <w:qFormat/>
    <w:uiPriority w:val="0"/>
    <w:rPr>
      <w:rFonts w:hint="default" w:ascii="Symbol" w:hAnsi="Symbol" w:cs="Symbol"/>
    </w:rPr>
  </w:style>
  <w:style w:type="character" w:customStyle="1" w:styleId="53">
    <w:name w:val="WW8Num1z4"/>
    <w:qFormat/>
    <w:uiPriority w:val="0"/>
  </w:style>
  <w:style w:type="character" w:customStyle="1" w:styleId="54">
    <w:name w:val="WW8Num1z5"/>
    <w:uiPriority w:val="0"/>
  </w:style>
  <w:style w:type="character" w:customStyle="1" w:styleId="55">
    <w:name w:val="WW8Num1z6"/>
    <w:uiPriority w:val="0"/>
  </w:style>
  <w:style w:type="character" w:customStyle="1" w:styleId="56">
    <w:name w:val="WW8Num1z7"/>
    <w:uiPriority w:val="0"/>
  </w:style>
  <w:style w:type="character" w:customStyle="1" w:styleId="57">
    <w:name w:val="WW8Num1z8"/>
    <w:uiPriority w:val="0"/>
  </w:style>
  <w:style w:type="character" w:customStyle="1" w:styleId="58">
    <w:name w:val="WW8Num2z0"/>
    <w:uiPriority w:val="0"/>
    <w:rPr>
      <w:rFonts w:hint="default" w:ascii="Symbol" w:hAnsi="Symbol" w:cs="Symbol"/>
      <w:sz w:val="16"/>
    </w:rPr>
  </w:style>
  <w:style w:type="character" w:customStyle="1" w:styleId="59">
    <w:name w:val="WW8Num2z1"/>
    <w:uiPriority w:val="0"/>
    <w:rPr>
      <w:rFonts w:hint="default" w:ascii="Courier New" w:hAnsi="Courier New" w:cs="Courier New"/>
    </w:rPr>
  </w:style>
  <w:style w:type="character" w:customStyle="1" w:styleId="60">
    <w:name w:val="WW8Num2z2"/>
    <w:uiPriority w:val="0"/>
    <w:rPr>
      <w:rFonts w:hint="default" w:ascii="Wingdings" w:hAnsi="Wingdings" w:cs="Wingdings"/>
    </w:rPr>
  </w:style>
  <w:style w:type="character" w:customStyle="1" w:styleId="61">
    <w:name w:val="WW8Num2z3"/>
    <w:uiPriority w:val="0"/>
    <w:rPr>
      <w:rFonts w:hint="default" w:ascii="Symbol" w:hAnsi="Symbol" w:cs="Symbol"/>
    </w:rPr>
  </w:style>
  <w:style w:type="character" w:customStyle="1" w:styleId="62">
    <w:name w:val="WW8Num3z0"/>
    <w:uiPriority w:val="0"/>
    <w:rPr>
      <w:rFonts w:hint="default" w:ascii="Wingdings" w:hAnsi="Wingdings" w:cs="Wingdings"/>
      <w:kern w:val="2"/>
      <w:lang w:eastAsia="hi-IN" w:bidi="hi-IN"/>
    </w:rPr>
  </w:style>
  <w:style w:type="character" w:customStyle="1" w:styleId="63">
    <w:name w:val="WW8Num3z1"/>
    <w:uiPriority w:val="0"/>
    <w:rPr>
      <w:rFonts w:hint="default" w:ascii="Courier New" w:hAnsi="Courier New" w:cs="Courier New"/>
    </w:rPr>
  </w:style>
  <w:style w:type="character" w:customStyle="1" w:styleId="64">
    <w:name w:val="WW8Num3z2"/>
    <w:uiPriority w:val="0"/>
    <w:rPr>
      <w:rFonts w:hint="default" w:ascii="Wingdings" w:hAnsi="Wingdings" w:cs="Wingdings"/>
    </w:rPr>
  </w:style>
  <w:style w:type="character" w:customStyle="1" w:styleId="65">
    <w:name w:val="WW8Num3z3"/>
    <w:uiPriority w:val="0"/>
    <w:rPr>
      <w:rFonts w:hint="default" w:ascii="Symbol" w:hAnsi="Symbol" w:cs="Symbol"/>
    </w:rPr>
  </w:style>
  <w:style w:type="character" w:customStyle="1" w:styleId="66">
    <w:name w:val="WW8Num4z0"/>
    <w:uiPriority w:val="0"/>
    <w:rPr>
      <w:rFonts w:hint="default" w:ascii="Symbol" w:hAnsi="Symbol" w:cs="Symbol"/>
    </w:rPr>
  </w:style>
  <w:style w:type="character" w:customStyle="1" w:styleId="67">
    <w:name w:val="WW8Num4z1"/>
    <w:uiPriority w:val="0"/>
  </w:style>
  <w:style w:type="character" w:customStyle="1" w:styleId="68">
    <w:name w:val="WW8Num4z2"/>
    <w:uiPriority w:val="0"/>
  </w:style>
  <w:style w:type="character" w:customStyle="1" w:styleId="69">
    <w:name w:val="WW8Num4z3"/>
    <w:uiPriority w:val="0"/>
  </w:style>
  <w:style w:type="character" w:customStyle="1" w:styleId="70">
    <w:name w:val="WW8Num4z4"/>
    <w:uiPriority w:val="0"/>
  </w:style>
  <w:style w:type="character" w:customStyle="1" w:styleId="71">
    <w:name w:val="WW8Num4z5"/>
    <w:uiPriority w:val="0"/>
  </w:style>
  <w:style w:type="character" w:customStyle="1" w:styleId="72">
    <w:name w:val="WW8Num4z6"/>
    <w:uiPriority w:val="0"/>
  </w:style>
  <w:style w:type="character" w:customStyle="1" w:styleId="73">
    <w:name w:val="WW8Num4z7"/>
    <w:uiPriority w:val="0"/>
  </w:style>
  <w:style w:type="character" w:customStyle="1" w:styleId="74">
    <w:name w:val="WW8Num4z8"/>
    <w:uiPriority w:val="0"/>
  </w:style>
  <w:style w:type="character" w:customStyle="1" w:styleId="75">
    <w:name w:val="WW8Num5z0"/>
    <w:uiPriority w:val="0"/>
    <w:rPr>
      <w:rFonts w:hint="default" w:ascii="Symbol" w:hAnsi="Symbol" w:eastAsia="SimSun" w:cs="Symbol"/>
      <w:b/>
      <w:bCs/>
      <w:color w:val="000000"/>
      <w:spacing w:val="4"/>
      <w:kern w:val="2"/>
      <w:sz w:val="28"/>
      <w:szCs w:val="28"/>
      <w:lang w:eastAsia="hi-IN" w:bidi="hi-IN"/>
    </w:rPr>
  </w:style>
  <w:style w:type="character" w:customStyle="1" w:styleId="76">
    <w:name w:val="WW8Num5z1"/>
    <w:uiPriority w:val="0"/>
  </w:style>
  <w:style w:type="character" w:customStyle="1" w:styleId="77">
    <w:name w:val="WW8Num5z2"/>
    <w:uiPriority w:val="0"/>
  </w:style>
  <w:style w:type="character" w:customStyle="1" w:styleId="78">
    <w:name w:val="WW8Num5z3"/>
    <w:uiPriority w:val="0"/>
  </w:style>
  <w:style w:type="character" w:customStyle="1" w:styleId="79">
    <w:name w:val="WW8Num5z4"/>
    <w:uiPriority w:val="0"/>
  </w:style>
  <w:style w:type="character" w:customStyle="1" w:styleId="80">
    <w:name w:val="WW8Num5z5"/>
    <w:uiPriority w:val="0"/>
  </w:style>
  <w:style w:type="character" w:customStyle="1" w:styleId="81">
    <w:name w:val="WW8Num5z6"/>
    <w:uiPriority w:val="0"/>
  </w:style>
  <w:style w:type="character" w:customStyle="1" w:styleId="82">
    <w:name w:val="WW8Num5z7"/>
    <w:uiPriority w:val="0"/>
  </w:style>
  <w:style w:type="character" w:customStyle="1" w:styleId="83">
    <w:name w:val="WW8Num5z8"/>
    <w:uiPriority w:val="0"/>
  </w:style>
  <w:style w:type="character" w:customStyle="1" w:styleId="84">
    <w:name w:val="WW8Num6z0"/>
    <w:uiPriority w:val="0"/>
    <w:rPr>
      <w:rFonts w:hint="eastAsia" w:ascii="SimSun" w:hAnsi="SimSun" w:eastAsia="SimSun"/>
      <w:spacing w:val="4"/>
      <w:sz w:val="24"/>
      <w:szCs w:val="24"/>
    </w:rPr>
  </w:style>
  <w:style w:type="character" w:customStyle="1" w:styleId="85">
    <w:name w:val="WW8Num7z0"/>
    <w:uiPriority w:val="0"/>
    <w:rPr>
      <w:rFonts w:hint="default" w:ascii="Times New Roman" w:hAnsi="Times New Roman" w:eastAsia="Times New Roman" w:cs="Mangal"/>
      <w:color w:val="00000A"/>
      <w:kern w:val="2"/>
      <w:sz w:val="28"/>
      <w:szCs w:val="28"/>
      <w:lang w:eastAsia="hi-IN" w:bidi="hi-IN"/>
    </w:rPr>
  </w:style>
  <w:style w:type="character" w:customStyle="1" w:styleId="86">
    <w:name w:val="WW8Num8z0"/>
    <w:uiPriority w:val="0"/>
    <w:rPr>
      <w:rFonts w:hint="default" w:ascii="Wingdings" w:hAnsi="Wingdings" w:eastAsia="SimSun" w:cs="Wingdings"/>
      <w:color w:val="00000A"/>
      <w:spacing w:val="2"/>
      <w:sz w:val="24"/>
      <w:szCs w:val="24"/>
    </w:rPr>
  </w:style>
  <w:style w:type="character" w:customStyle="1" w:styleId="87">
    <w:name w:val="WW8Num9z0"/>
    <w:uiPriority w:val="0"/>
    <w:rPr>
      <w:rFonts w:hint="default" w:ascii="Symbol" w:hAnsi="Symbol" w:cs="Symbol"/>
    </w:rPr>
  </w:style>
  <w:style w:type="character" w:customStyle="1" w:styleId="88">
    <w:name w:val="WW8Num10z0"/>
    <w:uiPriority w:val="0"/>
    <w:rPr>
      <w:rFonts w:hint="default" w:ascii="Wingdings" w:hAnsi="Wingdings" w:eastAsia="SimSun" w:cs="Wingdings"/>
      <w:color w:val="00000A"/>
      <w:kern w:val="2"/>
      <w:sz w:val="24"/>
      <w:szCs w:val="24"/>
      <w:lang w:eastAsia="hi-IN" w:bidi="hi-IN"/>
    </w:rPr>
  </w:style>
  <w:style w:type="character" w:customStyle="1" w:styleId="89">
    <w:name w:val="WW8Num11z0"/>
    <w:uiPriority w:val="0"/>
    <w:rPr>
      <w:rFonts w:hint="default" w:ascii="Wingdings" w:hAnsi="Wingdings" w:eastAsia="SimSun" w:cs="Wingdings"/>
      <w:color w:val="00000A"/>
      <w:sz w:val="28"/>
      <w:szCs w:val="28"/>
      <w:lang w:eastAsia="hi-IN" w:bidi="hi-IN"/>
    </w:rPr>
  </w:style>
  <w:style w:type="character" w:customStyle="1" w:styleId="90">
    <w:name w:val="WW8Num12z0"/>
    <w:uiPriority w:val="0"/>
    <w:rPr>
      <w:rFonts w:hint="default" w:ascii="Wingdings" w:hAnsi="Wingdings" w:cs="Wingdings"/>
      <w:color w:val="000000"/>
    </w:rPr>
  </w:style>
  <w:style w:type="character" w:customStyle="1" w:styleId="91">
    <w:name w:val="WW8Num12z1"/>
    <w:uiPriority w:val="0"/>
    <w:rPr>
      <w:rFonts w:hint="default" w:ascii="Courier New" w:hAnsi="Courier New" w:cs="Courier New"/>
    </w:rPr>
  </w:style>
  <w:style w:type="character" w:customStyle="1" w:styleId="92">
    <w:name w:val="WW8Num12z2"/>
    <w:uiPriority w:val="0"/>
    <w:rPr>
      <w:rFonts w:hint="default" w:ascii="Wingdings" w:hAnsi="Wingdings" w:cs="Wingdings"/>
    </w:rPr>
  </w:style>
  <w:style w:type="character" w:customStyle="1" w:styleId="93">
    <w:name w:val="WW8Num13z0"/>
    <w:uiPriority w:val="0"/>
    <w:rPr>
      <w:rFonts w:hint="default" w:ascii="Wingdings" w:hAnsi="Wingdings" w:cs="Wingdings"/>
      <w:kern w:val="2"/>
      <w:sz w:val="24"/>
      <w:szCs w:val="24"/>
      <w:lang w:eastAsia="hi-IN" w:bidi="hi-IN"/>
    </w:rPr>
  </w:style>
  <w:style w:type="character" w:customStyle="1" w:styleId="94">
    <w:name w:val="WW8Num13z1"/>
    <w:uiPriority w:val="0"/>
    <w:rPr>
      <w:rFonts w:hint="default" w:ascii="Courier New" w:hAnsi="Courier New" w:cs="Courier New"/>
    </w:rPr>
  </w:style>
  <w:style w:type="character" w:customStyle="1" w:styleId="95">
    <w:name w:val="WW8Num13z2"/>
    <w:uiPriority w:val="0"/>
    <w:rPr>
      <w:rFonts w:hint="default" w:ascii="Wingdings" w:hAnsi="Wingdings" w:cs="Wingdings"/>
    </w:rPr>
  </w:style>
  <w:style w:type="character" w:customStyle="1" w:styleId="96">
    <w:name w:val="Основной шрифт абзаца4"/>
    <w:uiPriority w:val="0"/>
  </w:style>
  <w:style w:type="character" w:customStyle="1" w:styleId="97">
    <w:name w:val="Основной шрифт абзаца3"/>
    <w:uiPriority w:val="0"/>
  </w:style>
  <w:style w:type="character" w:customStyle="1" w:styleId="98">
    <w:name w:val="Основной шрифт абзаца2"/>
    <w:uiPriority w:val="0"/>
  </w:style>
  <w:style w:type="character" w:customStyle="1" w:styleId="99">
    <w:name w:val="WW8Num6z1"/>
    <w:uiPriority w:val="0"/>
  </w:style>
  <w:style w:type="character" w:customStyle="1" w:styleId="100">
    <w:name w:val="WW8Num6z2"/>
    <w:uiPriority w:val="0"/>
  </w:style>
  <w:style w:type="character" w:customStyle="1" w:styleId="101">
    <w:name w:val="WW8Num6z3"/>
    <w:uiPriority w:val="0"/>
  </w:style>
  <w:style w:type="character" w:customStyle="1" w:styleId="102">
    <w:name w:val="WW8Num6z4"/>
    <w:uiPriority w:val="0"/>
  </w:style>
  <w:style w:type="character" w:customStyle="1" w:styleId="103">
    <w:name w:val="WW8Num6z5"/>
    <w:uiPriority w:val="0"/>
  </w:style>
  <w:style w:type="character" w:customStyle="1" w:styleId="104">
    <w:name w:val="WW8Num6z6"/>
    <w:uiPriority w:val="0"/>
  </w:style>
  <w:style w:type="character" w:customStyle="1" w:styleId="105">
    <w:name w:val="WW8Num6z7"/>
    <w:uiPriority w:val="0"/>
  </w:style>
  <w:style w:type="character" w:customStyle="1" w:styleId="106">
    <w:name w:val="WW8Num6z8"/>
    <w:uiPriority w:val="0"/>
  </w:style>
  <w:style w:type="character" w:customStyle="1" w:styleId="107">
    <w:name w:val="WW8Num7z1"/>
    <w:uiPriority w:val="0"/>
  </w:style>
  <w:style w:type="character" w:customStyle="1" w:styleId="108">
    <w:name w:val="WW8Num7z2"/>
    <w:uiPriority w:val="0"/>
  </w:style>
  <w:style w:type="character" w:customStyle="1" w:styleId="109">
    <w:name w:val="WW8Num7z3"/>
    <w:uiPriority w:val="0"/>
  </w:style>
  <w:style w:type="character" w:customStyle="1" w:styleId="110">
    <w:name w:val="WW8Num7z4"/>
    <w:uiPriority w:val="0"/>
  </w:style>
  <w:style w:type="character" w:customStyle="1" w:styleId="111">
    <w:name w:val="WW8Num7z5"/>
    <w:uiPriority w:val="0"/>
  </w:style>
  <w:style w:type="character" w:customStyle="1" w:styleId="112">
    <w:name w:val="WW8Num7z6"/>
    <w:uiPriority w:val="0"/>
  </w:style>
  <w:style w:type="character" w:customStyle="1" w:styleId="113">
    <w:name w:val="WW8Num7z7"/>
    <w:uiPriority w:val="0"/>
  </w:style>
  <w:style w:type="character" w:customStyle="1" w:styleId="114">
    <w:name w:val="WW8Num7z8"/>
    <w:uiPriority w:val="0"/>
  </w:style>
  <w:style w:type="character" w:customStyle="1" w:styleId="115">
    <w:name w:val="WW8Num8z1"/>
    <w:uiPriority w:val="0"/>
    <w:rPr>
      <w:rFonts w:hint="default" w:ascii="Courier New" w:hAnsi="Courier New" w:cs="Courier New"/>
    </w:rPr>
  </w:style>
  <w:style w:type="character" w:customStyle="1" w:styleId="116">
    <w:name w:val="WW8Num8z3"/>
    <w:uiPriority w:val="0"/>
    <w:rPr>
      <w:rFonts w:hint="default" w:ascii="Symbol" w:hAnsi="Symbol" w:cs="Symbol"/>
    </w:rPr>
  </w:style>
  <w:style w:type="character" w:customStyle="1" w:styleId="117">
    <w:name w:val="WW8Num9z1"/>
    <w:uiPriority w:val="0"/>
    <w:rPr>
      <w:rFonts w:hint="default" w:ascii="Courier New" w:hAnsi="Courier New" w:cs="Courier New"/>
    </w:rPr>
  </w:style>
  <w:style w:type="character" w:customStyle="1" w:styleId="118">
    <w:name w:val="WW8Num9z2"/>
    <w:uiPriority w:val="0"/>
    <w:rPr>
      <w:rFonts w:hint="default" w:ascii="Wingdings" w:hAnsi="Wingdings" w:cs="Wingdings"/>
    </w:rPr>
  </w:style>
  <w:style w:type="character" w:customStyle="1" w:styleId="119">
    <w:name w:val="WW8Num10z1"/>
    <w:uiPriority w:val="0"/>
    <w:rPr>
      <w:rFonts w:hint="default" w:ascii="Courier New" w:hAnsi="Courier New" w:cs="Courier New"/>
    </w:rPr>
  </w:style>
  <w:style w:type="character" w:customStyle="1" w:styleId="120">
    <w:name w:val="WW8Num10z3"/>
    <w:uiPriority w:val="0"/>
    <w:rPr>
      <w:rFonts w:hint="default" w:ascii="Symbol" w:hAnsi="Symbol" w:cs="Symbol"/>
    </w:rPr>
  </w:style>
  <w:style w:type="character" w:customStyle="1" w:styleId="121">
    <w:name w:val="WW8Num11z1"/>
    <w:uiPriority w:val="0"/>
    <w:rPr>
      <w:rFonts w:hint="default" w:ascii="Courier New" w:hAnsi="Courier New" w:cs="Courier New"/>
    </w:rPr>
  </w:style>
  <w:style w:type="character" w:customStyle="1" w:styleId="122">
    <w:name w:val="WW8Num11z3"/>
    <w:uiPriority w:val="0"/>
    <w:rPr>
      <w:rFonts w:hint="default" w:ascii="Symbol" w:hAnsi="Symbol" w:cs="Symbol"/>
    </w:rPr>
  </w:style>
  <w:style w:type="character" w:customStyle="1" w:styleId="123">
    <w:name w:val="WW8Num12z3"/>
    <w:uiPriority w:val="0"/>
    <w:rPr>
      <w:rFonts w:hint="default" w:ascii="Symbol" w:hAnsi="Symbol" w:cs="Symbol"/>
    </w:rPr>
  </w:style>
  <w:style w:type="character" w:customStyle="1" w:styleId="124">
    <w:name w:val="WW8Num13z3"/>
    <w:uiPriority w:val="0"/>
    <w:rPr>
      <w:rFonts w:hint="default" w:ascii="Symbol" w:hAnsi="Symbol" w:cs="Symbol"/>
    </w:rPr>
  </w:style>
  <w:style w:type="character" w:customStyle="1" w:styleId="125">
    <w:name w:val="WW8Num14z0"/>
    <w:uiPriority w:val="0"/>
    <w:rPr>
      <w:rFonts w:hint="default" w:ascii="Wingdings" w:hAnsi="Wingdings" w:cs="Wingdings"/>
    </w:rPr>
  </w:style>
  <w:style w:type="character" w:customStyle="1" w:styleId="126">
    <w:name w:val="WW8Num14z1"/>
    <w:uiPriority w:val="0"/>
    <w:rPr>
      <w:rFonts w:hint="default" w:ascii="Courier New" w:hAnsi="Courier New" w:cs="Courier New"/>
    </w:rPr>
  </w:style>
  <w:style w:type="character" w:customStyle="1" w:styleId="127">
    <w:name w:val="WW8Num14z3"/>
    <w:uiPriority w:val="0"/>
    <w:rPr>
      <w:rFonts w:hint="default" w:ascii="Symbol" w:hAnsi="Symbol" w:cs="Symbol"/>
    </w:rPr>
  </w:style>
  <w:style w:type="character" w:customStyle="1" w:styleId="128">
    <w:name w:val="WW8Num15z0"/>
    <w:uiPriority w:val="0"/>
    <w:rPr>
      <w:rFonts w:hint="default" w:ascii="Symbol" w:hAnsi="Symbol" w:cs="Symbol"/>
    </w:rPr>
  </w:style>
  <w:style w:type="character" w:customStyle="1" w:styleId="129">
    <w:name w:val="WW8Num15z1"/>
    <w:uiPriority w:val="0"/>
    <w:rPr>
      <w:rFonts w:hint="default" w:ascii="Courier New" w:hAnsi="Courier New" w:cs="Courier New"/>
    </w:rPr>
  </w:style>
  <w:style w:type="character" w:customStyle="1" w:styleId="130">
    <w:name w:val="WW8Num15z2"/>
    <w:uiPriority w:val="0"/>
    <w:rPr>
      <w:rFonts w:hint="default" w:ascii="Wingdings" w:hAnsi="Wingdings" w:cs="Wingdings"/>
    </w:rPr>
  </w:style>
  <w:style w:type="character" w:customStyle="1" w:styleId="131">
    <w:name w:val="Основной шрифт абзаца1"/>
    <w:uiPriority w:val="0"/>
  </w:style>
  <w:style w:type="character" w:customStyle="1" w:styleId="132">
    <w:name w:val="Символ сноски"/>
    <w:uiPriority w:val="0"/>
    <w:rPr>
      <w:vertAlign w:val="superscript"/>
    </w:rPr>
  </w:style>
  <w:style w:type="character" w:customStyle="1" w:styleId="133">
    <w:name w:val="Нижний колонтитул Знак1"/>
    <w:basedOn w:val="5"/>
    <w:link w:val="17"/>
    <w:semiHidden/>
    <w:locked/>
    <w:uiPriority w:val="0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134">
    <w:name w:val="Текст выноски Знак1"/>
    <w:basedOn w:val="5"/>
    <w:link w:val="8"/>
    <w:semiHidden/>
    <w:locked/>
    <w:uiPriority w:val="0"/>
    <w:rPr>
      <w:rFonts w:ascii="Tahoma" w:hAnsi="Tahoma" w:eastAsia="Times New Roman" w:cs="Tahoma"/>
      <w:sz w:val="16"/>
      <w:szCs w:val="16"/>
      <w:lang w:eastAsia="ar-SA"/>
    </w:rPr>
  </w:style>
  <w:style w:type="paragraph" w:customStyle="1" w:styleId="135">
    <w:name w:val="Основной"/>
    <w:basedOn w:val="1"/>
    <w:uiPriority w:val="99"/>
    <w:pPr>
      <w:suppressAutoHyphens w:val="0"/>
      <w:autoSpaceDE w:val="0"/>
      <w:spacing w:line="214" w:lineRule="atLeast"/>
      <w:ind w:firstLine="283"/>
      <w:textAlignment w:val="center"/>
    </w:pPr>
    <w:rPr>
      <w:rFonts w:ascii="NewtonCSanPin" w:hAnsi="NewtonCSanPin" w:cs="NewtonCSanPin"/>
      <w:color w:val="000000"/>
      <w:kern w:val="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MultiDVD Team</Company>
  <Pages>16</Pages>
  <Words>4335</Words>
  <Characters>24716</Characters>
  <Lines>205</Lines>
  <Paragraphs>57</Paragraphs>
  <TotalTime>8</TotalTime>
  <ScaleCrop>false</ScaleCrop>
  <LinksUpToDate>false</LinksUpToDate>
  <CharactersWithSpaces>28994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2024-09-25T07:45:00Z</dcterms:created>
  <dc:creator>nora.d25@mail.ru</dc:creator>
  <cp:lastModifiedBy>admin</cp:lastModifiedBy>
  <cp:lastPrinted>2025-09-24T10:08:59Z</cp:lastPrinted>
  <dcterms:modified xsi:type="dcterms:W3CDTF">2025-09-24T10:09:44Z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095E36A15BAA4A2B9376136F353E23B1_12</vt:lpwstr>
  </property>
</Properties>
</file>